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D56DA" w14:textId="313303D3" w:rsidR="00AC04C6" w:rsidRPr="00F20D1B" w:rsidRDefault="00AC04C6" w:rsidP="003E2820">
      <w:pPr>
        <w:spacing w:before="12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20D1B">
        <w:rPr>
          <w:rFonts w:ascii="Arial" w:hAnsi="Arial" w:cs="Arial"/>
          <w:b/>
          <w:bCs/>
          <w:sz w:val="28"/>
          <w:szCs w:val="28"/>
        </w:rPr>
        <w:t xml:space="preserve">Umowa </w:t>
      </w:r>
      <w:r w:rsidR="003E2820" w:rsidRPr="00F20D1B">
        <w:rPr>
          <w:rFonts w:ascii="Arial" w:hAnsi="Arial" w:cs="Arial"/>
          <w:b/>
          <w:bCs/>
          <w:sz w:val="28"/>
          <w:szCs w:val="28"/>
        </w:rPr>
        <w:t xml:space="preserve"> </w:t>
      </w:r>
      <w:r w:rsidR="0050582E" w:rsidRPr="00F20D1B">
        <w:rPr>
          <w:rFonts w:ascii="Arial" w:hAnsi="Arial" w:cs="Arial"/>
          <w:b/>
          <w:bCs/>
          <w:sz w:val="28"/>
          <w:szCs w:val="28"/>
        </w:rPr>
        <w:t xml:space="preserve">Nr </w:t>
      </w:r>
      <w:r w:rsidR="00A9307B">
        <w:rPr>
          <w:rFonts w:ascii="Arial" w:hAnsi="Arial" w:cs="Arial"/>
          <w:b/>
          <w:bCs/>
          <w:sz w:val="28"/>
          <w:szCs w:val="28"/>
        </w:rPr>
        <w:t>S.20.9.2024</w:t>
      </w:r>
    </w:p>
    <w:p w14:paraId="6CA9AB21" w14:textId="77777777" w:rsidR="00616C95" w:rsidRPr="00F20D1B" w:rsidRDefault="00616C95" w:rsidP="003E2820">
      <w:pPr>
        <w:spacing w:line="276" w:lineRule="auto"/>
        <w:jc w:val="center"/>
        <w:rPr>
          <w:rFonts w:ascii="Arial" w:hAnsi="Arial" w:cs="Arial"/>
          <w:bCs/>
        </w:rPr>
      </w:pPr>
    </w:p>
    <w:p w14:paraId="44170B32" w14:textId="6F47C63A" w:rsidR="00F869D4" w:rsidRPr="00F20D1B" w:rsidRDefault="006E032E" w:rsidP="00F20D1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F869D4" w:rsidRPr="00F20D1B">
        <w:rPr>
          <w:rFonts w:ascii="Arial" w:hAnsi="Arial" w:cs="Arial"/>
        </w:rPr>
        <w:t>awarta w</w:t>
      </w:r>
      <w:r w:rsidR="00616C95" w:rsidRPr="00F20D1B">
        <w:rPr>
          <w:rFonts w:ascii="Arial" w:hAnsi="Arial" w:cs="Arial"/>
        </w:rPr>
        <w:t xml:space="preserve"> dniu</w:t>
      </w:r>
      <w:r w:rsidR="00873AE5">
        <w:rPr>
          <w:rFonts w:ascii="Arial" w:hAnsi="Arial" w:cs="Arial"/>
        </w:rPr>
        <w:t xml:space="preserve"> ……………………</w:t>
      </w:r>
      <w:r>
        <w:rPr>
          <w:rFonts w:ascii="Arial" w:hAnsi="Arial" w:cs="Arial"/>
        </w:rPr>
        <w:t>, pomi</w:t>
      </w:r>
      <w:r w:rsidR="00E178D8">
        <w:rPr>
          <w:rFonts w:ascii="Arial" w:hAnsi="Arial" w:cs="Arial"/>
        </w:rPr>
        <w:t>ę</w:t>
      </w:r>
      <w:r>
        <w:rPr>
          <w:rFonts w:ascii="Arial" w:hAnsi="Arial" w:cs="Arial"/>
        </w:rPr>
        <w:t>dzy</w:t>
      </w:r>
      <w:r w:rsidR="00F869D4" w:rsidRPr="00F20D1B">
        <w:rPr>
          <w:rFonts w:ascii="Arial" w:hAnsi="Arial" w:cs="Arial"/>
        </w:rPr>
        <w:t xml:space="preserve"> </w:t>
      </w:r>
    </w:p>
    <w:p w14:paraId="431560E5" w14:textId="0C2F8C0B" w:rsidR="006E032E" w:rsidRPr="00561278" w:rsidRDefault="006E032E" w:rsidP="006E032E">
      <w:pPr>
        <w:spacing w:line="360" w:lineRule="auto"/>
        <w:jc w:val="both"/>
        <w:rPr>
          <w:rFonts w:ascii="Arial" w:hAnsi="Arial" w:cs="Arial"/>
          <w:b/>
        </w:rPr>
      </w:pPr>
      <w:r w:rsidRPr="00561278">
        <w:rPr>
          <w:rFonts w:ascii="Arial" w:hAnsi="Arial" w:cs="Arial"/>
          <w:b/>
        </w:rPr>
        <w:t xml:space="preserve">Skarbem Państwa – Państwowym Gospodarstwem Leśnym Lasy Państwowe Nadleśnictwo Ostrów Mazowiecka </w:t>
      </w:r>
      <w:r w:rsidRPr="00561278">
        <w:rPr>
          <w:rFonts w:ascii="Arial" w:hAnsi="Arial" w:cs="Arial"/>
        </w:rPr>
        <w:t>z siedzibą w Ostrowi Mazowieckiej ul. 3 Maja 30, 07 – 300 Ostrów Mazowiecka, NIP 7590002830, REGON 550326916,</w:t>
      </w:r>
      <w:r w:rsidR="00E178D8">
        <w:rPr>
          <w:rFonts w:ascii="Arial" w:hAnsi="Arial" w:cs="Arial"/>
        </w:rPr>
        <w:t xml:space="preserve"> </w:t>
      </w:r>
      <w:r w:rsidRPr="00561278">
        <w:rPr>
          <w:rFonts w:ascii="Arial" w:hAnsi="Arial" w:cs="Arial"/>
        </w:rPr>
        <w:t xml:space="preserve">reprezentowanym przez </w:t>
      </w:r>
      <w:r w:rsidR="00873AE5">
        <w:rPr>
          <w:rFonts w:ascii="Arial" w:hAnsi="Arial" w:cs="Arial"/>
        </w:rPr>
        <w:t xml:space="preserve">Waldemara </w:t>
      </w:r>
      <w:proofErr w:type="spellStart"/>
      <w:r w:rsidR="00873AE5">
        <w:rPr>
          <w:rFonts w:ascii="Arial" w:hAnsi="Arial" w:cs="Arial"/>
        </w:rPr>
        <w:t>Wańczyka</w:t>
      </w:r>
      <w:proofErr w:type="spellEnd"/>
      <w:r w:rsidR="00131E97" w:rsidRPr="00BB680D">
        <w:rPr>
          <w:rFonts w:ascii="Arial" w:hAnsi="Arial" w:cs="Arial"/>
        </w:rPr>
        <w:t xml:space="preserve"> </w:t>
      </w:r>
      <w:r w:rsidRPr="00BB680D">
        <w:rPr>
          <w:rFonts w:ascii="Arial" w:hAnsi="Arial" w:cs="Arial"/>
        </w:rPr>
        <w:t>– Nadleśniczego Nadleśnictwa Ostrów Mazowiecka,</w:t>
      </w:r>
      <w:r w:rsidRPr="00561278">
        <w:rPr>
          <w:rFonts w:ascii="Arial" w:hAnsi="Arial" w:cs="Arial"/>
        </w:rPr>
        <w:t xml:space="preserve"> zwanym dalej </w:t>
      </w:r>
      <w:r w:rsidRPr="00561278">
        <w:rPr>
          <w:rFonts w:ascii="Arial" w:hAnsi="Arial" w:cs="Arial"/>
          <w:b/>
        </w:rPr>
        <w:t>Zamawiającym</w:t>
      </w:r>
    </w:p>
    <w:p w14:paraId="263301F7" w14:textId="77777777" w:rsidR="00F869D4" w:rsidRPr="00F20D1B" w:rsidRDefault="00200439" w:rsidP="00F20D1B">
      <w:pPr>
        <w:spacing w:line="360" w:lineRule="auto"/>
        <w:jc w:val="both"/>
        <w:rPr>
          <w:rFonts w:ascii="Arial" w:hAnsi="Arial" w:cs="Arial"/>
        </w:rPr>
      </w:pPr>
      <w:r w:rsidRPr="00F20D1B">
        <w:rPr>
          <w:rFonts w:ascii="Arial" w:hAnsi="Arial" w:cs="Arial"/>
        </w:rPr>
        <w:t xml:space="preserve">a </w:t>
      </w:r>
    </w:p>
    <w:p w14:paraId="0DDF333B" w14:textId="0401722C" w:rsidR="003E2820" w:rsidRPr="00F20D1B" w:rsidRDefault="00873AE5" w:rsidP="0015617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</w:t>
      </w:r>
      <w:r w:rsidR="00EC69EC">
        <w:rPr>
          <w:rFonts w:ascii="Arial" w:hAnsi="Arial" w:cs="Arial"/>
        </w:rPr>
        <w:t xml:space="preserve">z siedzibą </w:t>
      </w:r>
      <w:r w:rsidR="0044399A">
        <w:rPr>
          <w:rFonts w:ascii="Arial" w:hAnsi="Arial" w:cs="Arial"/>
        </w:rPr>
        <w:br/>
      </w:r>
      <w:r w:rsidR="00EC69EC">
        <w:rPr>
          <w:rFonts w:ascii="Arial" w:hAnsi="Arial" w:cs="Arial"/>
        </w:rPr>
        <w:t>w</w:t>
      </w:r>
      <w:r>
        <w:rPr>
          <w:rFonts w:ascii="Arial" w:hAnsi="Arial" w:cs="Arial"/>
        </w:rPr>
        <w:t>…………………………………………………</w:t>
      </w:r>
      <w:r w:rsidR="0044399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NIP………………, REGON ……………</w:t>
      </w:r>
      <w:r w:rsidR="00156176">
        <w:rPr>
          <w:rFonts w:ascii="Arial" w:hAnsi="Arial" w:cs="Arial"/>
        </w:rPr>
        <w:t>,</w:t>
      </w:r>
      <w:r w:rsidR="00BB680D">
        <w:rPr>
          <w:rFonts w:ascii="Arial" w:hAnsi="Arial" w:cs="Arial"/>
        </w:rPr>
        <w:t xml:space="preserve"> reprezentowa</w:t>
      </w:r>
      <w:r>
        <w:rPr>
          <w:rFonts w:ascii="Arial" w:hAnsi="Arial" w:cs="Arial"/>
        </w:rPr>
        <w:t>nym przez ………………………………….</w:t>
      </w:r>
      <w:r w:rsidR="00BB680D">
        <w:rPr>
          <w:rFonts w:ascii="Arial" w:hAnsi="Arial" w:cs="Arial"/>
        </w:rPr>
        <w:t xml:space="preserve"> </w:t>
      </w:r>
      <w:r w:rsidR="00866490">
        <w:rPr>
          <w:rFonts w:ascii="Arial" w:hAnsi="Arial" w:cs="Arial"/>
        </w:rPr>
        <w:t>–</w:t>
      </w:r>
      <w:r w:rsidR="00BB680D">
        <w:rPr>
          <w:rFonts w:ascii="Arial" w:hAnsi="Arial" w:cs="Arial"/>
        </w:rPr>
        <w:t xml:space="preserve"> właści</w:t>
      </w:r>
      <w:r w:rsidR="00866490">
        <w:rPr>
          <w:rFonts w:ascii="Arial" w:hAnsi="Arial" w:cs="Arial"/>
        </w:rPr>
        <w:t>ciela zakładu,</w:t>
      </w:r>
      <w:r w:rsidR="00156176">
        <w:rPr>
          <w:rFonts w:ascii="Arial" w:hAnsi="Arial" w:cs="Arial"/>
        </w:rPr>
        <w:t xml:space="preserve"> </w:t>
      </w:r>
      <w:r w:rsidR="00616C95" w:rsidRPr="00F20D1B">
        <w:rPr>
          <w:rFonts w:ascii="Arial" w:hAnsi="Arial" w:cs="Arial"/>
        </w:rPr>
        <w:t xml:space="preserve">zwanym </w:t>
      </w:r>
      <w:r w:rsidR="00866490">
        <w:rPr>
          <w:rFonts w:ascii="Arial" w:hAnsi="Arial" w:cs="Arial"/>
        </w:rPr>
        <w:br/>
      </w:r>
      <w:r w:rsidR="00616C95" w:rsidRPr="00F20D1B">
        <w:rPr>
          <w:rFonts w:ascii="Arial" w:hAnsi="Arial" w:cs="Arial"/>
        </w:rPr>
        <w:t>dal</w:t>
      </w:r>
      <w:r w:rsidR="00F31C33">
        <w:rPr>
          <w:rFonts w:ascii="Arial" w:hAnsi="Arial" w:cs="Arial"/>
        </w:rPr>
        <w:t xml:space="preserve">ej </w:t>
      </w:r>
      <w:r w:rsidR="00616C95" w:rsidRPr="00F31C33">
        <w:rPr>
          <w:rFonts w:ascii="Arial" w:hAnsi="Arial" w:cs="Arial"/>
          <w:b/>
          <w:bCs/>
        </w:rPr>
        <w:t>Wykonawcą</w:t>
      </w:r>
      <w:r w:rsidR="00616C95" w:rsidRPr="00F20D1B">
        <w:rPr>
          <w:rFonts w:ascii="Arial" w:hAnsi="Arial" w:cs="Arial"/>
        </w:rPr>
        <w:t xml:space="preserve">, </w:t>
      </w:r>
      <w:r w:rsidR="00F31C33">
        <w:rPr>
          <w:rFonts w:ascii="Arial" w:hAnsi="Arial" w:cs="Arial"/>
        </w:rPr>
        <w:t>o</w:t>
      </w:r>
      <w:r w:rsidR="00616C95" w:rsidRPr="00F20D1B">
        <w:rPr>
          <w:rFonts w:ascii="Arial" w:hAnsi="Arial" w:cs="Arial"/>
        </w:rPr>
        <w:t xml:space="preserve"> następującej treści:</w:t>
      </w:r>
    </w:p>
    <w:p w14:paraId="46BD1162" w14:textId="77777777" w:rsidR="00B23A7D" w:rsidRDefault="00B23A7D" w:rsidP="00B23A7D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5E50CA38" w14:textId="77777777" w:rsidR="00AC04C6" w:rsidRPr="00F20D1B" w:rsidRDefault="00AC04C6" w:rsidP="00B23A7D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§ 1</w:t>
      </w:r>
    </w:p>
    <w:p w14:paraId="5C6ABC94" w14:textId="32F88A42" w:rsidR="001E72B9" w:rsidRPr="007107D0" w:rsidRDefault="00C91591">
      <w:pPr>
        <w:pStyle w:val="Akapitzlist"/>
        <w:numPr>
          <w:ilvl w:val="0"/>
          <w:numId w:val="5"/>
        </w:numPr>
        <w:shd w:val="clear" w:color="auto" w:fill="FFFFFF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31C33">
        <w:rPr>
          <w:rFonts w:ascii="Arial" w:hAnsi="Arial" w:cs="Arial"/>
          <w:sz w:val="24"/>
          <w:szCs w:val="24"/>
        </w:rPr>
        <w:t xml:space="preserve">Zamawiający </w:t>
      </w:r>
      <w:r w:rsidR="001614D8" w:rsidRPr="00F31C33">
        <w:rPr>
          <w:rFonts w:ascii="Arial" w:hAnsi="Arial" w:cs="Arial"/>
          <w:sz w:val="24"/>
          <w:szCs w:val="24"/>
        </w:rPr>
        <w:t xml:space="preserve">zleca </w:t>
      </w:r>
      <w:r w:rsidRPr="00F31C33">
        <w:rPr>
          <w:rFonts w:ascii="Arial" w:hAnsi="Arial" w:cs="Arial"/>
          <w:sz w:val="24"/>
          <w:szCs w:val="24"/>
        </w:rPr>
        <w:t>a Wykonaw</w:t>
      </w:r>
      <w:r w:rsidR="001614D8" w:rsidRPr="00F31C33">
        <w:rPr>
          <w:rFonts w:ascii="Arial" w:hAnsi="Arial" w:cs="Arial"/>
          <w:sz w:val="24"/>
          <w:szCs w:val="24"/>
        </w:rPr>
        <w:t>ca przyjmuje d</w:t>
      </w:r>
      <w:r w:rsidR="008630D1" w:rsidRPr="00F31C33">
        <w:rPr>
          <w:rFonts w:ascii="Arial" w:hAnsi="Arial" w:cs="Arial"/>
          <w:sz w:val="24"/>
          <w:szCs w:val="24"/>
        </w:rPr>
        <w:t xml:space="preserve">o wykonania </w:t>
      </w:r>
      <w:r w:rsidR="006D5572">
        <w:rPr>
          <w:rFonts w:ascii="Arial" w:hAnsi="Arial" w:cs="Arial"/>
          <w:sz w:val="24"/>
          <w:szCs w:val="24"/>
        </w:rPr>
        <w:t xml:space="preserve">roboty budowlane </w:t>
      </w:r>
      <w:r w:rsidR="006D5572">
        <w:rPr>
          <w:rFonts w:ascii="Arial" w:hAnsi="Arial" w:cs="Arial"/>
          <w:sz w:val="24"/>
          <w:szCs w:val="24"/>
        </w:rPr>
        <w:br/>
      </w:r>
      <w:r w:rsidR="001614D8" w:rsidRPr="00F31C33">
        <w:rPr>
          <w:rFonts w:ascii="Arial" w:hAnsi="Arial" w:cs="Arial"/>
          <w:sz w:val="24"/>
          <w:szCs w:val="24"/>
        </w:rPr>
        <w:t>pod nazwą</w:t>
      </w:r>
      <w:r w:rsidR="006D5572">
        <w:rPr>
          <w:rFonts w:ascii="Arial" w:hAnsi="Arial" w:cs="Arial"/>
          <w:sz w:val="24"/>
          <w:szCs w:val="24"/>
        </w:rPr>
        <w:t xml:space="preserve"> </w:t>
      </w:r>
      <w:r w:rsidR="00740BE9" w:rsidRPr="00F31C33">
        <w:rPr>
          <w:rFonts w:ascii="Arial" w:hAnsi="Arial" w:cs="Arial"/>
          <w:i/>
          <w:sz w:val="24"/>
          <w:szCs w:val="24"/>
        </w:rPr>
        <w:t>„</w:t>
      </w:r>
      <w:r w:rsidR="00873AE5">
        <w:rPr>
          <w:rFonts w:ascii="Arial" w:hAnsi="Arial" w:cs="Arial"/>
          <w:i/>
          <w:sz w:val="24"/>
          <w:szCs w:val="24"/>
        </w:rPr>
        <w:t xml:space="preserve">Wykonanie studni wody pitnej zasilającej lokale mieszkalne </w:t>
      </w:r>
      <w:r w:rsidR="00856094">
        <w:rPr>
          <w:rFonts w:ascii="Arial" w:hAnsi="Arial" w:cs="Arial"/>
          <w:i/>
          <w:sz w:val="24"/>
          <w:szCs w:val="24"/>
        </w:rPr>
        <w:t xml:space="preserve">                               </w:t>
      </w:r>
      <w:r w:rsidR="00873AE5">
        <w:rPr>
          <w:rFonts w:ascii="Arial" w:hAnsi="Arial" w:cs="Arial"/>
          <w:i/>
          <w:sz w:val="24"/>
          <w:szCs w:val="24"/>
        </w:rPr>
        <w:t>ul. Grota Roweckiego</w:t>
      </w:r>
      <w:r w:rsidR="00856094">
        <w:rPr>
          <w:rFonts w:ascii="Arial" w:hAnsi="Arial" w:cs="Arial"/>
          <w:i/>
          <w:sz w:val="24"/>
          <w:szCs w:val="24"/>
        </w:rPr>
        <w:t xml:space="preserve"> 4, 4A, 4B w Ostrowi Mazowieckiej</w:t>
      </w:r>
      <w:r w:rsidR="001E1D50">
        <w:rPr>
          <w:rFonts w:ascii="Arial" w:hAnsi="Arial" w:cs="Arial"/>
          <w:i/>
          <w:sz w:val="24"/>
          <w:szCs w:val="24"/>
        </w:rPr>
        <w:t>”.</w:t>
      </w:r>
    </w:p>
    <w:p w14:paraId="05D16BBC" w14:textId="718BC016" w:rsidR="00856F72" w:rsidRDefault="00DE7DAB">
      <w:pPr>
        <w:pStyle w:val="Akapitzlist"/>
        <w:numPr>
          <w:ilvl w:val="0"/>
          <w:numId w:val="5"/>
        </w:numPr>
        <w:shd w:val="clear" w:color="auto" w:fill="FFFFFF"/>
        <w:spacing w:before="120" w:after="12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107D0" w:rsidRPr="00921379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 w:rsidR="007107D0" w:rsidRPr="00921379">
        <w:rPr>
          <w:rFonts w:ascii="Arial" w:hAnsi="Arial" w:cs="Arial"/>
          <w:sz w:val="24"/>
          <w:szCs w:val="24"/>
        </w:rPr>
        <w:t xml:space="preserve">ce budowlane </w:t>
      </w:r>
      <w:r w:rsidR="00921379">
        <w:rPr>
          <w:rFonts w:ascii="Arial" w:hAnsi="Arial" w:cs="Arial"/>
          <w:sz w:val="24"/>
          <w:szCs w:val="24"/>
        </w:rPr>
        <w:t xml:space="preserve">obejmować będą: </w:t>
      </w:r>
      <w:r w:rsidR="00856094">
        <w:rPr>
          <w:rFonts w:ascii="Arial" w:hAnsi="Arial" w:cs="Arial"/>
          <w:sz w:val="24"/>
          <w:szCs w:val="24"/>
        </w:rPr>
        <w:t>wykonanie nowej studni i jej połącznie                              z istniejącą studni</w:t>
      </w:r>
      <w:r>
        <w:rPr>
          <w:rFonts w:ascii="Arial" w:hAnsi="Arial" w:cs="Arial"/>
          <w:sz w:val="24"/>
          <w:szCs w:val="24"/>
        </w:rPr>
        <w:t>ą, wykonanie zasilania pompy z istniejącej hydroforni oraz roboty w istniejącej hydroforni</w:t>
      </w:r>
      <w:r w:rsidR="0051174C">
        <w:rPr>
          <w:rFonts w:ascii="Arial" w:hAnsi="Arial" w:cs="Arial"/>
          <w:sz w:val="24"/>
          <w:szCs w:val="24"/>
        </w:rPr>
        <w:t>.</w:t>
      </w:r>
    </w:p>
    <w:p w14:paraId="4E1EC956" w14:textId="77777777" w:rsidR="008630D1" w:rsidRDefault="006A19BB">
      <w:pPr>
        <w:pStyle w:val="Akapitzlist"/>
        <w:numPr>
          <w:ilvl w:val="0"/>
          <w:numId w:val="5"/>
        </w:numPr>
        <w:shd w:val="clear" w:color="auto" w:fill="FFFFFF"/>
        <w:spacing w:before="120" w:after="12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Szczegółowy zakres prac zawiera </w:t>
      </w:r>
      <w:r w:rsidR="006B085A">
        <w:rPr>
          <w:rFonts w:ascii="Arial" w:hAnsi="Arial" w:cs="Arial"/>
          <w:sz w:val="24"/>
          <w:szCs w:val="24"/>
        </w:rPr>
        <w:t>przedmiar robót</w:t>
      </w:r>
      <w:r w:rsidR="00B14344">
        <w:rPr>
          <w:rFonts w:ascii="Arial" w:hAnsi="Arial" w:cs="Arial"/>
          <w:sz w:val="24"/>
          <w:szCs w:val="24"/>
        </w:rPr>
        <w:t xml:space="preserve">, stanowiący załącznik nr 1 </w:t>
      </w:r>
      <w:r w:rsidR="009E2270">
        <w:rPr>
          <w:rFonts w:ascii="Arial" w:hAnsi="Arial" w:cs="Arial"/>
          <w:sz w:val="24"/>
          <w:szCs w:val="24"/>
        </w:rPr>
        <w:br/>
      </w:r>
      <w:r w:rsidR="00B14344">
        <w:rPr>
          <w:rFonts w:ascii="Arial" w:hAnsi="Arial" w:cs="Arial"/>
          <w:sz w:val="24"/>
          <w:szCs w:val="24"/>
        </w:rPr>
        <w:t>do niniejszej umowy.</w:t>
      </w:r>
    </w:p>
    <w:p w14:paraId="0E1ED15F" w14:textId="3BCD9DFD" w:rsidR="0019395B" w:rsidRPr="006B085A" w:rsidRDefault="00C91591">
      <w:pPr>
        <w:pStyle w:val="Akapitzlist"/>
        <w:numPr>
          <w:ilvl w:val="0"/>
          <w:numId w:val="5"/>
        </w:numPr>
        <w:shd w:val="clear" w:color="auto" w:fill="FFFFFF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B085A">
        <w:rPr>
          <w:rFonts w:ascii="Arial" w:hAnsi="Arial" w:cs="Arial"/>
          <w:sz w:val="24"/>
          <w:szCs w:val="24"/>
        </w:rPr>
        <w:t xml:space="preserve">Wykonawca zobowiązuje się wykonać przedmiot umowy zgodnie z obowiązującymi przepisami </w:t>
      </w:r>
      <w:r w:rsidR="00796640" w:rsidRPr="006B085A">
        <w:rPr>
          <w:rFonts w:ascii="Arial" w:hAnsi="Arial" w:cs="Arial"/>
          <w:sz w:val="24"/>
          <w:szCs w:val="24"/>
        </w:rPr>
        <w:t>prawa</w:t>
      </w:r>
      <w:r w:rsidRPr="006B085A">
        <w:rPr>
          <w:rFonts w:ascii="Arial" w:hAnsi="Arial" w:cs="Arial"/>
          <w:sz w:val="24"/>
          <w:szCs w:val="24"/>
        </w:rPr>
        <w:t>,</w:t>
      </w:r>
      <w:r w:rsidR="00075CE7">
        <w:rPr>
          <w:rFonts w:ascii="Arial" w:hAnsi="Arial" w:cs="Arial"/>
          <w:sz w:val="24"/>
          <w:szCs w:val="24"/>
        </w:rPr>
        <w:t xml:space="preserve"> normami oraz na ustalonych w niniejszej umowie</w:t>
      </w:r>
      <w:r w:rsidR="00796640" w:rsidRPr="006B085A">
        <w:rPr>
          <w:rFonts w:ascii="Arial" w:hAnsi="Arial" w:cs="Arial"/>
          <w:sz w:val="24"/>
          <w:szCs w:val="24"/>
        </w:rPr>
        <w:t xml:space="preserve"> warunkach, </w:t>
      </w:r>
      <w:r w:rsidR="00B23A7D">
        <w:rPr>
          <w:rFonts w:ascii="Arial" w:hAnsi="Arial" w:cs="Arial"/>
          <w:sz w:val="24"/>
          <w:szCs w:val="24"/>
        </w:rPr>
        <w:br/>
      </w:r>
      <w:r w:rsidR="00796640" w:rsidRPr="006B085A">
        <w:rPr>
          <w:rFonts w:ascii="Arial" w:hAnsi="Arial" w:cs="Arial"/>
          <w:sz w:val="24"/>
          <w:szCs w:val="24"/>
        </w:rPr>
        <w:t xml:space="preserve">a także zgodnie ze swoją najlepszą wiedzą, doświadczeniem i zachowaniem rzetelności i </w:t>
      </w:r>
      <w:r w:rsidR="001E72B9" w:rsidRPr="006B085A">
        <w:rPr>
          <w:rFonts w:ascii="Arial" w:hAnsi="Arial" w:cs="Arial"/>
          <w:sz w:val="24"/>
          <w:szCs w:val="24"/>
        </w:rPr>
        <w:t xml:space="preserve">należytej staranności. </w:t>
      </w:r>
    </w:p>
    <w:p w14:paraId="4F52D6EB" w14:textId="77777777" w:rsidR="00B23A7D" w:rsidRDefault="00B23A7D" w:rsidP="00B23A7D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380BD20F" w14:textId="77777777" w:rsidR="00D52926" w:rsidRPr="00F20D1B" w:rsidRDefault="00D52926" w:rsidP="00B23A7D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§ </w:t>
      </w:r>
      <w:r w:rsidR="00B107A5" w:rsidRPr="00F20D1B">
        <w:rPr>
          <w:rFonts w:ascii="Arial" w:hAnsi="Arial" w:cs="Arial"/>
          <w:b/>
          <w:bCs/>
        </w:rPr>
        <w:t>2</w:t>
      </w:r>
    </w:p>
    <w:p w14:paraId="38865760" w14:textId="77777777" w:rsidR="00AF22DA" w:rsidRDefault="001E72B9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F22DA">
        <w:rPr>
          <w:rFonts w:ascii="Arial" w:hAnsi="Arial" w:cs="Arial"/>
          <w:sz w:val="24"/>
          <w:szCs w:val="24"/>
        </w:rPr>
        <w:t>Strony ustalają, że obowiązującą  formą wynagrodzenia  jest wynagrodzenie kosztorysowe.</w:t>
      </w:r>
    </w:p>
    <w:p w14:paraId="14D2D41F" w14:textId="67B677D7" w:rsidR="001E72B9" w:rsidRDefault="001E72B9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F22DA">
        <w:rPr>
          <w:rFonts w:ascii="Arial" w:hAnsi="Arial" w:cs="Arial"/>
          <w:sz w:val="24"/>
          <w:szCs w:val="24"/>
        </w:rPr>
        <w:t xml:space="preserve">Wynagrodzenie, o którym mowa w ust. 1, zgodnie z wybraną ofertą, zostaje ustalone na </w:t>
      </w:r>
      <w:r w:rsidR="00883500">
        <w:rPr>
          <w:rFonts w:ascii="Arial" w:hAnsi="Arial" w:cs="Arial"/>
          <w:sz w:val="24"/>
          <w:szCs w:val="24"/>
        </w:rPr>
        <w:t>kwotę  brutto (z podatkiem VAT) …………..</w:t>
      </w:r>
      <w:r w:rsidR="00A41C0A">
        <w:rPr>
          <w:rFonts w:ascii="Arial" w:hAnsi="Arial" w:cs="Arial"/>
          <w:sz w:val="24"/>
          <w:szCs w:val="24"/>
        </w:rPr>
        <w:t xml:space="preserve"> </w:t>
      </w:r>
      <w:r w:rsidRPr="00AF22DA">
        <w:rPr>
          <w:rFonts w:ascii="Arial" w:hAnsi="Arial" w:cs="Arial"/>
          <w:sz w:val="24"/>
          <w:szCs w:val="24"/>
        </w:rPr>
        <w:t>zł (słownie zł:</w:t>
      </w:r>
      <w:r w:rsidR="00883500">
        <w:rPr>
          <w:rFonts w:ascii="Arial" w:hAnsi="Arial" w:cs="Arial"/>
          <w:sz w:val="24"/>
          <w:szCs w:val="24"/>
        </w:rPr>
        <w:t xml:space="preserve"> ………………………………………………</w:t>
      </w:r>
      <w:r w:rsidRPr="00AF22DA">
        <w:rPr>
          <w:rFonts w:ascii="Arial" w:hAnsi="Arial" w:cs="Arial"/>
          <w:sz w:val="24"/>
          <w:szCs w:val="24"/>
        </w:rPr>
        <w:t xml:space="preserve">), w tym: kwota netto (bez podatku VAT) </w:t>
      </w:r>
      <w:r w:rsidR="00883500">
        <w:rPr>
          <w:rFonts w:ascii="Arial" w:hAnsi="Arial" w:cs="Arial"/>
          <w:sz w:val="24"/>
          <w:szCs w:val="24"/>
        </w:rPr>
        <w:lastRenderedPageBreak/>
        <w:t>……………….</w:t>
      </w:r>
      <w:r w:rsidR="007B08E4">
        <w:rPr>
          <w:rFonts w:ascii="Arial" w:hAnsi="Arial" w:cs="Arial"/>
          <w:sz w:val="24"/>
          <w:szCs w:val="24"/>
        </w:rPr>
        <w:t xml:space="preserve"> </w:t>
      </w:r>
      <w:r w:rsidRPr="00AF22DA">
        <w:rPr>
          <w:rFonts w:ascii="Arial" w:hAnsi="Arial" w:cs="Arial"/>
          <w:sz w:val="24"/>
          <w:szCs w:val="24"/>
        </w:rPr>
        <w:t xml:space="preserve">zł ( słownie zł: </w:t>
      </w:r>
      <w:r w:rsidR="00883500">
        <w:rPr>
          <w:rFonts w:ascii="Arial" w:hAnsi="Arial" w:cs="Arial"/>
          <w:sz w:val="24"/>
          <w:szCs w:val="24"/>
        </w:rPr>
        <w:t>…………………………….</w:t>
      </w:r>
      <w:r w:rsidRPr="00AF22DA">
        <w:rPr>
          <w:rFonts w:ascii="Arial" w:hAnsi="Arial" w:cs="Arial"/>
          <w:sz w:val="24"/>
          <w:szCs w:val="24"/>
        </w:rPr>
        <w:t xml:space="preserve">) oraz podatek VAT: </w:t>
      </w:r>
      <w:r w:rsidR="00883500">
        <w:rPr>
          <w:rFonts w:ascii="Arial" w:hAnsi="Arial" w:cs="Arial"/>
          <w:sz w:val="24"/>
          <w:szCs w:val="24"/>
        </w:rPr>
        <w:t>………………….</w:t>
      </w:r>
      <w:r w:rsidR="00B10182">
        <w:rPr>
          <w:rFonts w:ascii="Arial" w:hAnsi="Arial" w:cs="Arial"/>
          <w:sz w:val="24"/>
          <w:szCs w:val="24"/>
        </w:rPr>
        <w:t xml:space="preserve"> </w:t>
      </w:r>
      <w:r w:rsidRPr="00AF22DA">
        <w:rPr>
          <w:rFonts w:ascii="Arial" w:hAnsi="Arial" w:cs="Arial"/>
          <w:sz w:val="24"/>
          <w:szCs w:val="24"/>
        </w:rPr>
        <w:t>zł (słownie zł:</w:t>
      </w:r>
      <w:r w:rsidR="00AB184A">
        <w:rPr>
          <w:rFonts w:ascii="Arial" w:hAnsi="Arial" w:cs="Arial"/>
          <w:sz w:val="24"/>
          <w:szCs w:val="24"/>
        </w:rPr>
        <w:t xml:space="preserve"> </w:t>
      </w:r>
      <w:r w:rsidR="00883500">
        <w:rPr>
          <w:rFonts w:ascii="Arial" w:hAnsi="Arial" w:cs="Arial"/>
          <w:sz w:val="24"/>
          <w:szCs w:val="24"/>
        </w:rPr>
        <w:t>…………………………………………………………</w:t>
      </w:r>
      <w:r w:rsidRPr="00AF22DA">
        <w:rPr>
          <w:rFonts w:ascii="Arial" w:hAnsi="Arial" w:cs="Arial"/>
          <w:sz w:val="24"/>
          <w:szCs w:val="24"/>
        </w:rPr>
        <w:t>).</w:t>
      </w:r>
    </w:p>
    <w:p w14:paraId="77205F5B" w14:textId="77777777" w:rsidR="001E72B9" w:rsidRDefault="001E72B9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5771B">
        <w:rPr>
          <w:rFonts w:ascii="Arial" w:hAnsi="Arial" w:cs="Arial"/>
          <w:sz w:val="24"/>
          <w:szCs w:val="24"/>
        </w:rPr>
        <w:t>Kwota zawarta w ust. 2 zawiera wszystkie koszty związane z realizacją zadania, wynikające z</w:t>
      </w:r>
      <w:r w:rsidR="00D951E2" w:rsidRPr="0075771B">
        <w:rPr>
          <w:rFonts w:ascii="Arial" w:hAnsi="Arial" w:cs="Arial"/>
          <w:sz w:val="24"/>
          <w:szCs w:val="24"/>
        </w:rPr>
        <w:t> </w:t>
      </w:r>
      <w:r w:rsidRPr="0075771B">
        <w:rPr>
          <w:rFonts w:ascii="Arial" w:hAnsi="Arial" w:cs="Arial"/>
          <w:sz w:val="24"/>
          <w:szCs w:val="24"/>
        </w:rPr>
        <w:t>planowanych prac zestawionych w przedmiarze robót, stanowiących podstawę  obliczenia wynagrodzenia kosztorysowego.</w:t>
      </w:r>
    </w:p>
    <w:p w14:paraId="2FF72BCF" w14:textId="77777777" w:rsidR="00B107A5" w:rsidRDefault="001E72B9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5771B">
        <w:rPr>
          <w:rFonts w:ascii="Arial" w:hAnsi="Arial" w:cs="Arial"/>
          <w:sz w:val="24"/>
          <w:szCs w:val="24"/>
        </w:rPr>
        <w:t>W przypadku, gdy ilość faktycznie wykonanych prac będzie odbiegała od ilości prac wynikających z przedmiaru robót, będących podstawą</w:t>
      </w:r>
      <w:r w:rsidR="001E1F00" w:rsidRPr="0075771B">
        <w:rPr>
          <w:rFonts w:ascii="Arial" w:hAnsi="Arial" w:cs="Arial"/>
          <w:sz w:val="24"/>
          <w:szCs w:val="24"/>
        </w:rPr>
        <w:t xml:space="preserve"> obliczenia wynagrodzenia kosztorysowego, wynagrodzenie określone w ust. </w:t>
      </w:r>
      <w:r w:rsidR="0075771B">
        <w:rPr>
          <w:rFonts w:ascii="Arial" w:hAnsi="Arial" w:cs="Arial"/>
          <w:sz w:val="24"/>
          <w:szCs w:val="24"/>
        </w:rPr>
        <w:t>2</w:t>
      </w:r>
      <w:r w:rsidR="001E1F00" w:rsidRPr="0075771B">
        <w:rPr>
          <w:rFonts w:ascii="Arial" w:hAnsi="Arial" w:cs="Arial"/>
          <w:sz w:val="24"/>
          <w:szCs w:val="24"/>
        </w:rPr>
        <w:t xml:space="preserve"> zostanie proporcjonalnie zmniejszone lub zwiększone przy zachowaniu cen jednostkowych zawartych </w:t>
      </w:r>
      <w:r w:rsidR="0075771B">
        <w:rPr>
          <w:rFonts w:ascii="Arial" w:hAnsi="Arial" w:cs="Arial"/>
          <w:sz w:val="24"/>
          <w:szCs w:val="24"/>
        </w:rPr>
        <w:br/>
      </w:r>
      <w:r w:rsidR="001E1F00" w:rsidRPr="0075771B">
        <w:rPr>
          <w:rFonts w:ascii="Arial" w:hAnsi="Arial" w:cs="Arial"/>
          <w:sz w:val="24"/>
          <w:szCs w:val="24"/>
        </w:rPr>
        <w:t>w kosztorysie ofertowym.</w:t>
      </w:r>
    </w:p>
    <w:p w14:paraId="38586084" w14:textId="6C5456BB" w:rsidR="001E1F00" w:rsidRDefault="000714C2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5771B">
        <w:rPr>
          <w:rFonts w:ascii="Arial" w:hAnsi="Arial" w:cs="Arial"/>
          <w:sz w:val="24"/>
          <w:szCs w:val="24"/>
        </w:rPr>
        <w:t>W przypadku  gdy wystąpi konieczność  wykonania robót dodatkowych, czyli nie przewidzianych w § 1, a koniecznych do wykonania przedmiotu zamówienia, rozpoczęcie wykonywania tych robót może nastąpić jedynie na podstawie  protokołu konieczności, potwierdzonego przez głównego księgowego zamawiającego i samego zamawiającego. Bez zatwierdzenia protokołu konieczności przez Zamawiającego</w:t>
      </w:r>
      <w:r w:rsidR="0075771B">
        <w:rPr>
          <w:rFonts w:ascii="Arial" w:hAnsi="Arial" w:cs="Arial"/>
          <w:sz w:val="24"/>
          <w:szCs w:val="24"/>
        </w:rPr>
        <w:t>, W</w:t>
      </w:r>
      <w:r w:rsidRPr="0075771B">
        <w:rPr>
          <w:rFonts w:ascii="Arial" w:hAnsi="Arial" w:cs="Arial"/>
          <w:sz w:val="24"/>
          <w:szCs w:val="24"/>
        </w:rPr>
        <w:t>ykonawca nie może rozpocząć wykonywania robót dodatkowych. Kosztorys na roboty dodatkowe będzie opracowa</w:t>
      </w:r>
      <w:r w:rsidR="00CE1BA9" w:rsidRPr="0075771B">
        <w:rPr>
          <w:rFonts w:ascii="Arial" w:hAnsi="Arial" w:cs="Arial"/>
          <w:sz w:val="24"/>
          <w:szCs w:val="24"/>
        </w:rPr>
        <w:t xml:space="preserve">ny przez </w:t>
      </w:r>
      <w:r w:rsidR="00B249CC" w:rsidRPr="0075771B">
        <w:rPr>
          <w:rFonts w:ascii="Arial" w:hAnsi="Arial" w:cs="Arial"/>
          <w:sz w:val="24"/>
          <w:szCs w:val="24"/>
        </w:rPr>
        <w:t>W</w:t>
      </w:r>
      <w:r w:rsidRPr="0075771B">
        <w:rPr>
          <w:rFonts w:ascii="Arial" w:hAnsi="Arial" w:cs="Arial"/>
          <w:sz w:val="24"/>
          <w:szCs w:val="24"/>
        </w:rPr>
        <w:t xml:space="preserve">ykonawcę przy zachowaniu cen zawartych w kosztorysie ofertowym złożonym przez Wykonawcę. W przypadku, gdy nie będzie możliwe  rozliczenie  danych robót w oparciu o ceny przyjęte z kosztorysu ofertowego, brakujące ceny czynników produkcji </w:t>
      </w:r>
      <w:r w:rsidR="00D951E2" w:rsidRPr="0075771B">
        <w:rPr>
          <w:rFonts w:ascii="Arial" w:hAnsi="Arial" w:cs="Arial"/>
          <w:sz w:val="24"/>
          <w:szCs w:val="24"/>
        </w:rPr>
        <w:t xml:space="preserve"> przyjęte  zostaną z  zeszytów </w:t>
      </w:r>
      <w:r w:rsidRPr="0075771B">
        <w:rPr>
          <w:rFonts w:ascii="Arial" w:hAnsi="Arial" w:cs="Arial"/>
          <w:sz w:val="24"/>
          <w:szCs w:val="24"/>
        </w:rPr>
        <w:t>SEKOCENBUD jako ceny średnie</w:t>
      </w:r>
      <w:r w:rsidR="00C5135C">
        <w:rPr>
          <w:rFonts w:ascii="Arial" w:hAnsi="Arial" w:cs="Arial"/>
          <w:sz w:val="24"/>
          <w:szCs w:val="24"/>
        </w:rPr>
        <w:t xml:space="preserve"> </w:t>
      </w:r>
      <w:r w:rsidRPr="0075771B">
        <w:rPr>
          <w:rFonts w:ascii="Arial" w:hAnsi="Arial" w:cs="Arial"/>
          <w:sz w:val="24"/>
          <w:szCs w:val="24"/>
        </w:rPr>
        <w:t>obowiązujące w okresie ich wykonania</w:t>
      </w:r>
      <w:r w:rsidR="00387D4F" w:rsidRPr="0075771B">
        <w:rPr>
          <w:rFonts w:ascii="Arial" w:hAnsi="Arial" w:cs="Arial"/>
          <w:sz w:val="24"/>
          <w:szCs w:val="24"/>
        </w:rPr>
        <w:t xml:space="preserve"> lub ceny Producenta</w:t>
      </w:r>
      <w:r w:rsidRPr="0075771B">
        <w:rPr>
          <w:rFonts w:ascii="Arial" w:hAnsi="Arial" w:cs="Arial"/>
          <w:sz w:val="24"/>
          <w:szCs w:val="24"/>
        </w:rPr>
        <w:t>.</w:t>
      </w:r>
    </w:p>
    <w:p w14:paraId="317B8A43" w14:textId="77777777" w:rsidR="000714C2" w:rsidRDefault="000714C2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5135C">
        <w:rPr>
          <w:rFonts w:ascii="Arial" w:hAnsi="Arial" w:cs="Arial"/>
          <w:sz w:val="24"/>
          <w:szCs w:val="24"/>
        </w:rPr>
        <w:t>Bez uprzedniej zgody Zamawiającego</w:t>
      </w:r>
      <w:r w:rsidR="00C5135C">
        <w:rPr>
          <w:rFonts w:ascii="Arial" w:hAnsi="Arial" w:cs="Arial"/>
          <w:sz w:val="24"/>
          <w:szCs w:val="24"/>
        </w:rPr>
        <w:t xml:space="preserve">, </w:t>
      </w:r>
      <w:r w:rsidRPr="00C5135C">
        <w:rPr>
          <w:rFonts w:ascii="Arial" w:hAnsi="Arial" w:cs="Arial"/>
          <w:sz w:val="24"/>
          <w:szCs w:val="24"/>
        </w:rPr>
        <w:t>mogą być wykonywane jedynie prace</w:t>
      </w:r>
      <w:r w:rsidR="00C5135C">
        <w:rPr>
          <w:rFonts w:ascii="Arial" w:hAnsi="Arial" w:cs="Arial"/>
          <w:sz w:val="24"/>
          <w:szCs w:val="24"/>
        </w:rPr>
        <w:t xml:space="preserve"> </w:t>
      </w:r>
      <w:r w:rsidRPr="00C5135C">
        <w:rPr>
          <w:rFonts w:ascii="Arial" w:hAnsi="Arial" w:cs="Arial"/>
          <w:sz w:val="24"/>
          <w:szCs w:val="24"/>
        </w:rPr>
        <w:t>niezbędne ze względu na bezpieczeństwo lub konieczność zapobieżenia awarii.</w:t>
      </w:r>
    </w:p>
    <w:p w14:paraId="6B73EBCD" w14:textId="77777777" w:rsidR="008A7D24" w:rsidRDefault="000714C2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5135C">
        <w:rPr>
          <w:rFonts w:ascii="Arial" w:hAnsi="Arial" w:cs="Arial"/>
          <w:sz w:val="24"/>
          <w:szCs w:val="24"/>
        </w:rPr>
        <w:t xml:space="preserve">Zamawiający dopuszcza możliwość wystąpienia w trakcie realizacji przedmiotu umowy konieczności wykonania robót zamiennych w sytuacji, gdy wykonanie tych robót będzie niezbędne do prawidłowego </w:t>
      </w:r>
      <w:r w:rsidR="00C5135C">
        <w:rPr>
          <w:rFonts w:ascii="Arial" w:hAnsi="Arial" w:cs="Arial"/>
          <w:sz w:val="24"/>
          <w:szCs w:val="24"/>
        </w:rPr>
        <w:t>w</w:t>
      </w:r>
      <w:r w:rsidRPr="00C5135C">
        <w:rPr>
          <w:rFonts w:ascii="Arial" w:hAnsi="Arial" w:cs="Arial"/>
          <w:sz w:val="24"/>
          <w:szCs w:val="24"/>
        </w:rPr>
        <w:t>ykonania przedmiotu umowy  określonego w §1.</w:t>
      </w:r>
    </w:p>
    <w:p w14:paraId="592A11E7" w14:textId="77777777" w:rsidR="000714C2" w:rsidRPr="008A7D24" w:rsidRDefault="000714C2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A7D24">
        <w:rPr>
          <w:rFonts w:ascii="Arial" w:hAnsi="Arial" w:cs="Arial"/>
          <w:sz w:val="24"/>
          <w:szCs w:val="24"/>
        </w:rPr>
        <w:t>Za roboty nie wykonane jako zbędne, a objęte kosztorysem ofertowym,</w:t>
      </w:r>
      <w:r w:rsidR="008A7D24">
        <w:rPr>
          <w:rFonts w:ascii="Arial" w:hAnsi="Arial" w:cs="Arial"/>
          <w:sz w:val="24"/>
          <w:szCs w:val="24"/>
        </w:rPr>
        <w:t xml:space="preserve"> </w:t>
      </w:r>
      <w:r w:rsidRPr="008A7D24">
        <w:rPr>
          <w:rFonts w:ascii="Arial" w:hAnsi="Arial" w:cs="Arial"/>
          <w:sz w:val="24"/>
          <w:szCs w:val="24"/>
        </w:rPr>
        <w:t xml:space="preserve">wynagrodzenie nie przysługuje.  </w:t>
      </w:r>
    </w:p>
    <w:p w14:paraId="3DFDC3A1" w14:textId="77777777" w:rsidR="008A7D24" w:rsidRDefault="008A7D24" w:rsidP="008A7D24">
      <w:pPr>
        <w:spacing w:line="360" w:lineRule="auto"/>
        <w:ind w:left="28"/>
        <w:jc w:val="center"/>
        <w:rPr>
          <w:rFonts w:ascii="Arial" w:hAnsi="Arial" w:cs="Arial"/>
          <w:b/>
          <w:bCs/>
        </w:rPr>
      </w:pPr>
    </w:p>
    <w:p w14:paraId="4B46C2DE" w14:textId="77777777" w:rsidR="000714C2" w:rsidRPr="00F20D1B" w:rsidRDefault="000714C2" w:rsidP="003B1120">
      <w:pPr>
        <w:spacing w:line="360" w:lineRule="auto"/>
        <w:ind w:left="28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§ 3</w:t>
      </w:r>
    </w:p>
    <w:p w14:paraId="74AE8E25" w14:textId="7A9C9E95" w:rsidR="000714C2" w:rsidRPr="00F20D1B" w:rsidRDefault="000714C2" w:rsidP="003B1120">
      <w:pPr>
        <w:widowControl w:val="0"/>
        <w:spacing w:line="360" w:lineRule="auto"/>
        <w:jc w:val="both"/>
        <w:rPr>
          <w:rFonts w:ascii="Arial" w:hAnsi="Arial" w:cs="Arial"/>
          <w:b/>
        </w:rPr>
      </w:pPr>
      <w:r w:rsidRPr="00F20D1B">
        <w:rPr>
          <w:rFonts w:ascii="Arial" w:hAnsi="Arial" w:cs="Arial"/>
        </w:rPr>
        <w:t xml:space="preserve">Określone w §1 umowy </w:t>
      </w:r>
      <w:r w:rsidR="003B1120">
        <w:rPr>
          <w:rFonts w:ascii="Arial" w:hAnsi="Arial" w:cs="Arial"/>
        </w:rPr>
        <w:t xml:space="preserve">roboty budowlane </w:t>
      </w:r>
      <w:r w:rsidRPr="00F20D1B">
        <w:rPr>
          <w:rFonts w:ascii="Arial" w:hAnsi="Arial" w:cs="Arial"/>
        </w:rPr>
        <w:t>zo</w:t>
      </w:r>
      <w:r w:rsidR="00D951E2" w:rsidRPr="00F20D1B">
        <w:rPr>
          <w:rFonts w:ascii="Arial" w:hAnsi="Arial" w:cs="Arial"/>
        </w:rPr>
        <w:t xml:space="preserve">staną przez Wykonawcę wykonane </w:t>
      </w:r>
      <w:r w:rsidRPr="00F20D1B">
        <w:rPr>
          <w:rFonts w:ascii="Arial" w:hAnsi="Arial" w:cs="Arial"/>
        </w:rPr>
        <w:t>w</w:t>
      </w:r>
      <w:r w:rsidR="00D951E2" w:rsidRPr="00F20D1B">
        <w:rPr>
          <w:rFonts w:ascii="Arial" w:hAnsi="Arial" w:cs="Arial"/>
        </w:rPr>
        <w:t> </w:t>
      </w:r>
      <w:r w:rsidRPr="00F20D1B">
        <w:rPr>
          <w:rFonts w:ascii="Arial" w:hAnsi="Arial" w:cs="Arial"/>
        </w:rPr>
        <w:t>terminie</w:t>
      </w:r>
      <w:r w:rsidR="00B958BA" w:rsidRPr="00F20D1B">
        <w:rPr>
          <w:rFonts w:ascii="Arial" w:hAnsi="Arial" w:cs="Arial"/>
        </w:rPr>
        <w:t xml:space="preserve"> </w:t>
      </w:r>
      <w:r w:rsidRPr="00F20D1B">
        <w:rPr>
          <w:rFonts w:ascii="Arial" w:hAnsi="Arial" w:cs="Arial"/>
        </w:rPr>
        <w:t>do dnia</w:t>
      </w:r>
      <w:r w:rsidR="00212764">
        <w:rPr>
          <w:rFonts w:ascii="Arial" w:hAnsi="Arial" w:cs="Arial"/>
        </w:rPr>
        <w:t xml:space="preserve"> </w:t>
      </w:r>
      <w:r w:rsidR="00157201">
        <w:rPr>
          <w:rFonts w:ascii="Arial" w:hAnsi="Arial" w:cs="Arial"/>
        </w:rPr>
        <w:t>……………………….</w:t>
      </w:r>
      <w:r w:rsidR="000F0251">
        <w:rPr>
          <w:rFonts w:ascii="Arial" w:hAnsi="Arial" w:cs="Arial"/>
        </w:rPr>
        <w:t>.</w:t>
      </w:r>
      <w:r w:rsidR="00E278A7" w:rsidRPr="00F20D1B">
        <w:rPr>
          <w:rFonts w:ascii="Arial" w:hAnsi="Arial" w:cs="Arial"/>
          <w:b/>
        </w:rPr>
        <w:t xml:space="preserve"> </w:t>
      </w:r>
    </w:p>
    <w:p w14:paraId="15A4FED5" w14:textId="51AFECF2" w:rsidR="00E278A7" w:rsidRPr="00F20D1B" w:rsidRDefault="00E278A7" w:rsidP="00212764">
      <w:pPr>
        <w:spacing w:line="360" w:lineRule="auto"/>
        <w:ind w:left="28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lastRenderedPageBreak/>
        <w:t>§ 4</w:t>
      </w:r>
    </w:p>
    <w:p w14:paraId="75D0DBA3" w14:textId="77777777" w:rsidR="00212764" w:rsidRDefault="00E278A7">
      <w:pPr>
        <w:pStyle w:val="Tekstpodstawowy"/>
        <w:numPr>
          <w:ilvl w:val="0"/>
          <w:numId w:val="1"/>
        </w:numPr>
        <w:spacing w:line="360" w:lineRule="auto"/>
        <w:ind w:left="284" w:hanging="284"/>
        <w:jc w:val="both"/>
      </w:pPr>
      <w:r w:rsidRPr="00F20D1B">
        <w:t xml:space="preserve">Strony ustalają, że rozliczenie za wykonanie przedmiotu umowy nastąpi fakturą  końcową po zakończeniu robót i odbiorze końcowym robót, który będzie </w:t>
      </w:r>
      <w:r w:rsidR="00212764">
        <w:br/>
      </w:r>
      <w:r w:rsidRPr="00F20D1B">
        <w:t>dla Wykonawcy podstawą do wystawienia faktury końcowej.</w:t>
      </w:r>
    </w:p>
    <w:p w14:paraId="6886E723" w14:textId="77777777" w:rsidR="004D71BF" w:rsidRDefault="00E278A7">
      <w:pPr>
        <w:pStyle w:val="Tekstpodstawowy"/>
        <w:numPr>
          <w:ilvl w:val="0"/>
          <w:numId w:val="1"/>
        </w:numPr>
        <w:spacing w:line="360" w:lineRule="auto"/>
        <w:ind w:left="284" w:hanging="284"/>
        <w:jc w:val="both"/>
      </w:pPr>
      <w:r w:rsidRPr="004D71BF">
        <w:t xml:space="preserve">Strony postanawiają, że termin zapłaty faktury </w:t>
      </w:r>
      <w:r w:rsidR="004D71BF">
        <w:t>W</w:t>
      </w:r>
      <w:r w:rsidRPr="004D71BF">
        <w:t xml:space="preserve">ykonawcy będzie wynosił </w:t>
      </w:r>
      <w:r w:rsidR="004D71BF">
        <w:br/>
      </w:r>
      <w:r w:rsidR="00270A0D" w:rsidRPr="004D71BF">
        <w:t xml:space="preserve">do </w:t>
      </w:r>
      <w:r w:rsidRPr="004D71BF">
        <w:t>14 dni licząc od dnia otrzymania przez Zamawiającego prawidłowo wystawionej faktury wraz z protokołem odbioru końcowego.</w:t>
      </w:r>
    </w:p>
    <w:p w14:paraId="1A5E0B59" w14:textId="72FB1B31" w:rsidR="004D71BF" w:rsidRDefault="004D71BF">
      <w:pPr>
        <w:pStyle w:val="Tekstpodstawowy"/>
        <w:numPr>
          <w:ilvl w:val="0"/>
          <w:numId w:val="1"/>
        </w:numPr>
        <w:spacing w:line="360" w:lineRule="auto"/>
        <w:ind w:left="284" w:hanging="284"/>
        <w:jc w:val="both"/>
      </w:pPr>
      <w:r w:rsidRPr="004D71BF">
        <w:t xml:space="preserve">Płatność dotycząca realizacji zawartej umowy dokonywana będzie wyłącznie </w:t>
      </w:r>
      <w:r w:rsidRPr="004D71BF">
        <w:br/>
        <w:t xml:space="preserve">na rachunki rozliczeniowe, o których mowa w art. 49 ust. 1 pkt. 1 Ustawy z dnia </w:t>
      </w:r>
      <w:r w:rsidRPr="004D71BF">
        <w:br/>
        <w:t>29 sierpnia 1997r. P</w:t>
      </w:r>
      <w:r w:rsidR="00440F6C">
        <w:t>rawo Bankowe (</w:t>
      </w:r>
      <w:proofErr w:type="spellStart"/>
      <w:r w:rsidR="00440F6C">
        <w:t>t.j</w:t>
      </w:r>
      <w:proofErr w:type="spellEnd"/>
      <w:r w:rsidR="00440F6C">
        <w:t>. Dz. U. z 2023r. poz. 2488</w:t>
      </w:r>
      <w:r w:rsidRPr="004D71BF">
        <w:t xml:space="preserve"> z </w:t>
      </w:r>
      <w:proofErr w:type="spellStart"/>
      <w:r w:rsidRPr="004D71BF">
        <w:t>późn</w:t>
      </w:r>
      <w:proofErr w:type="spellEnd"/>
      <w:r w:rsidRPr="004D71BF">
        <w:t xml:space="preserve">. zm.) zawarte w wykazie podmiotów (na dzień dokonania przelewu), o których mowa </w:t>
      </w:r>
      <w:r w:rsidRPr="004D71BF">
        <w:br/>
        <w:t>w art. 96b ust. 1 Ustawy z dnia 11 marca 2004r. o podatku od towa</w:t>
      </w:r>
      <w:r w:rsidR="00440F6C">
        <w:t xml:space="preserve">rów i usług </w:t>
      </w:r>
      <w:r w:rsidR="00440F6C">
        <w:br/>
        <w:t>(</w:t>
      </w:r>
      <w:proofErr w:type="spellStart"/>
      <w:r w:rsidR="00440F6C">
        <w:t>t.j</w:t>
      </w:r>
      <w:proofErr w:type="spellEnd"/>
      <w:r w:rsidR="00440F6C">
        <w:t>. Dz. U. z 2024r.  poz. 361</w:t>
      </w:r>
      <w:r w:rsidRPr="004D71BF">
        <w:t xml:space="preserve"> z </w:t>
      </w:r>
      <w:proofErr w:type="spellStart"/>
      <w:r w:rsidRPr="004D71BF">
        <w:t>późn</w:t>
      </w:r>
      <w:proofErr w:type="spellEnd"/>
      <w:r w:rsidRPr="004D71BF">
        <w:t>. zm.). Zamawiający przy zapłacie będzie stosował mechanizm podzielonej płatności, o którym mowa w art. 108a ust. 1 Ustawy z dnia 11 marca 2004r. o podatku od tow</w:t>
      </w:r>
      <w:r w:rsidR="00440F6C">
        <w:t>arów i usług (</w:t>
      </w:r>
      <w:proofErr w:type="spellStart"/>
      <w:r w:rsidR="00440F6C">
        <w:t>t.j</w:t>
      </w:r>
      <w:proofErr w:type="spellEnd"/>
      <w:r w:rsidR="00440F6C">
        <w:t>. Dz. U. z 2024r. poz. 361</w:t>
      </w:r>
      <w:r w:rsidRPr="004D71BF">
        <w:t xml:space="preserve"> z </w:t>
      </w:r>
      <w:proofErr w:type="spellStart"/>
      <w:r w:rsidRPr="004D71BF">
        <w:t>późn</w:t>
      </w:r>
      <w:proofErr w:type="spellEnd"/>
      <w:r w:rsidRPr="004D71BF">
        <w:t>. zm.).</w:t>
      </w:r>
    </w:p>
    <w:p w14:paraId="24E622CF" w14:textId="334BEE50" w:rsidR="00E278A7" w:rsidRPr="00C03288" w:rsidRDefault="00E278A7">
      <w:pPr>
        <w:pStyle w:val="Tekstpodstawowy"/>
        <w:numPr>
          <w:ilvl w:val="0"/>
          <w:numId w:val="1"/>
        </w:numPr>
        <w:autoSpaceDE w:val="0"/>
        <w:autoSpaceDN w:val="0"/>
        <w:spacing w:before="120" w:line="360" w:lineRule="auto"/>
        <w:ind w:left="284" w:hanging="284"/>
        <w:jc w:val="both"/>
      </w:pPr>
      <w:r w:rsidRPr="00C03288">
        <w:t>Wykonawca oświadcza, że jest płatnikiem podatku VAT o numerze</w:t>
      </w:r>
      <w:r w:rsidR="00C03288">
        <w:t xml:space="preserve"> </w:t>
      </w:r>
      <w:r w:rsidRPr="00C03288">
        <w:t>identyfikacyjnym</w:t>
      </w:r>
      <w:r w:rsidR="00C03288">
        <w:t xml:space="preserve"> </w:t>
      </w:r>
      <w:r w:rsidRPr="00C03288">
        <w:t xml:space="preserve">NIP – </w:t>
      </w:r>
      <w:r w:rsidR="00856202">
        <w:t>……………….</w:t>
      </w:r>
      <w:r w:rsidRPr="00C03288">
        <w:t>.</w:t>
      </w:r>
    </w:p>
    <w:p w14:paraId="2BD231FF" w14:textId="77777777" w:rsidR="00E278A7" w:rsidRPr="00F20D1B" w:rsidRDefault="00CD49C6" w:rsidP="00C03288">
      <w:pPr>
        <w:autoSpaceDE w:val="0"/>
        <w:autoSpaceDN w:val="0"/>
        <w:spacing w:before="120" w:line="360" w:lineRule="auto"/>
        <w:ind w:left="284" w:hanging="284"/>
        <w:jc w:val="both"/>
        <w:rPr>
          <w:rFonts w:ascii="Arial" w:hAnsi="Arial" w:cs="Arial"/>
        </w:rPr>
      </w:pPr>
      <w:r w:rsidRPr="00F20D1B">
        <w:rPr>
          <w:rFonts w:ascii="Arial" w:hAnsi="Arial" w:cs="Arial"/>
        </w:rPr>
        <w:t>5.</w:t>
      </w:r>
      <w:r w:rsidR="00E278A7" w:rsidRPr="00F20D1B">
        <w:rPr>
          <w:rFonts w:ascii="Arial" w:hAnsi="Arial" w:cs="Arial"/>
        </w:rPr>
        <w:tab/>
        <w:t>Zamawiający oświadcza, że jest płatnikiem podatku VAT o numerze identyfikacyjnym</w:t>
      </w:r>
      <w:r w:rsidR="00C03288">
        <w:rPr>
          <w:rFonts w:ascii="Arial" w:hAnsi="Arial" w:cs="Arial"/>
        </w:rPr>
        <w:t xml:space="preserve"> </w:t>
      </w:r>
      <w:r w:rsidR="003B6D60" w:rsidRPr="00F20D1B">
        <w:rPr>
          <w:rFonts w:ascii="Arial" w:hAnsi="Arial" w:cs="Arial"/>
        </w:rPr>
        <w:t xml:space="preserve">NIP – </w:t>
      </w:r>
      <w:r w:rsidR="00DE6FAC">
        <w:rPr>
          <w:rFonts w:ascii="Arial" w:hAnsi="Arial" w:cs="Arial"/>
        </w:rPr>
        <w:t>7590002830</w:t>
      </w:r>
      <w:r w:rsidR="00E278A7" w:rsidRPr="00F20D1B">
        <w:rPr>
          <w:rFonts w:ascii="Arial" w:hAnsi="Arial" w:cs="Arial"/>
        </w:rPr>
        <w:t>.</w:t>
      </w:r>
    </w:p>
    <w:p w14:paraId="39D4D276" w14:textId="77777777" w:rsidR="00C03288" w:rsidRDefault="00C03288" w:rsidP="00C0328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349AD601" w14:textId="77777777" w:rsidR="00E278A7" w:rsidRPr="00F20D1B" w:rsidRDefault="00E278A7" w:rsidP="00C03288">
      <w:pPr>
        <w:spacing w:line="360" w:lineRule="auto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§ 5</w:t>
      </w:r>
    </w:p>
    <w:p w14:paraId="3310B5BD" w14:textId="77777777" w:rsidR="00E278A7" w:rsidRPr="00F20D1B" w:rsidRDefault="00E278A7" w:rsidP="00C03288">
      <w:pPr>
        <w:spacing w:line="360" w:lineRule="auto"/>
        <w:jc w:val="both"/>
        <w:rPr>
          <w:rFonts w:ascii="Arial" w:hAnsi="Arial" w:cs="Arial"/>
          <w:bCs/>
        </w:rPr>
      </w:pPr>
      <w:r w:rsidRPr="00F20D1B">
        <w:rPr>
          <w:rFonts w:ascii="Arial" w:hAnsi="Arial" w:cs="Arial"/>
          <w:bCs/>
        </w:rPr>
        <w:t xml:space="preserve">Zamawiający zapewni Wykonawcy możliwość korzystania ze źródeł  energii elektrycznej i wody. </w:t>
      </w:r>
    </w:p>
    <w:p w14:paraId="2318D12E" w14:textId="77777777" w:rsidR="00C03288" w:rsidRDefault="00C03288" w:rsidP="00C0328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A1D8A10" w14:textId="77777777" w:rsidR="00F01990" w:rsidRPr="00F20D1B" w:rsidRDefault="00F01990" w:rsidP="00BF1404">
      <w:pPr>
        <w:spacing w:line="360" w:lineRule="auto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§ 6</w:t>
      </w:r>
    </w:p>
    <w:p w14:paraId="2A462BB4" w14:textId="77777777" w:rsidR="00F01990" w:rsidRPr="00BF1404" w:rsidRDefault="00F01990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F1404">
        <w:rPr>
          <w:rFonts w:ascii="Arial" w:hAnsi="Arial" w:cs="Arial"/>
          <w:sz w:val="24"/>
          <w:szCs w:val="24"/>
        </w:rPr>
        <w:t xml:space="preserve">Wykonawca jest zobowiązany do: </w:t>
      </w:r>
    </w:p>
    <w:p w14:paraId="61077274" w14:textId="77777777" w:rsidR="00F01990" w:rsidRDefault="00F01990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F70BE">
        <w:rPr>
          <w:rFonts w:ascii="Arial" w:hAnsi="Arial" w:cs="Arial"/>
          <w:sz w:val="24"/>
          <w:szCs w:val="24"/>
        </w:rPr>
        <w:t>wykonania przedmiotu Umowy zgodnie z zakresem rze</w:t>
      </w:r>
      <w:r w:rsidR="00D951E2" w:rsidRPr="008F70BE">
        <w:rPr>
          <w:rFonts w:ascii="Arial" w:hAnsi="Arial" w:cs="Arial"/>
          <w:sz w:val="24"/>
          <w:szCs w:val="24"/>
        </w:rPr>
        <w:t xml:space="preserve">czowym zamówienia opisanym </w:t>
      </w:r>
      <w:r w:rsidRPr="008F70BE">
        <w:rPr>
          <w:rFonts w:ascii="Arial" w:hAnsi="Arial" w:cs="Arial"/>
          <w:sz w:val="24"/>
          <w:szCs w:val="24"/>
        </w:rPr>
        <w:t>w</w:t>
      </w:r>
      <w:r w:rsidR="008F70BE">
        <w:rPr>
          <w:rFonts w:ascii="Arial" w:hAnsi="Arial" w:cs="Arial"/>
          <w:sz w:val="24"/>
          <w:szCs w:val="24"/>
        </w:rPr>
        <w:t xml:space="preserve"> </w:t>
      </w:r>
      <w:r w:rsidRPr="008F70BE">
        <w:rPr>
          <w:rFonts w:ascii="Arial" w:hAnsi="Arial" w:cs="Arial"/>
          <w:sz w:val="24"/>
          <w:szCs w:val="24"/>
        </w:rPr>
        <w:t>§ 1 Umowy, z</w:t>
      </w:r>
      <w:r w:rsidR="00C54107">
        <w:rPr>
          <w:rFonts w:ascii="Arial" w:hAnsi="Arial" w:cs="Arial"/>
          <w:sz w:val="24"/>
          <w:szCs w:val="24"/>
        </w:rPr>
        <w:t>godnie z</w:t>
      </w:r>
      <w:r w:rsidRPr="008F70BE">
        <w:rPr>
          <w:rFonts w:ascii="Arial" w:hAnsi="Arial" w:cs="Arial"/>
          <w:sz w:val="24"/>
          <w:szCs w:val="24"/>
        </w:rPr>
        <w:t xml:space="preserve"> obowiązującymi przepisami i normami technicznymi,</w:t>
      </w:r>
      <w:r w:rsidR="003A39A7" w:rsidRPr="008F70BE">
        <w:rPr>
          <w:rFonts w:ascii="Arial" w:hAnsi="Arial" w:cs="Arial"/>
          <w:sz w:val="24"/>
          <w:szCs w:val="24"/>
        </w:rPr>
        <w:t xml:space="preserve"> z zachowaniem należytej staranności</w:t>
      </w:r>
      <w:r w:rsidR="008A4B8F" w:rsidRPr="008F70BE">
        <w:rPr>
          <w:rFonts w:ascii="Arial" w:hAnsi="Arial" w:cs="Arial"/>
          <w:sz w:val="24"/>
          <w:szCs w:val="24"/>
        </w:rPr>
        <w:t xml:space="preserve">, zgodnie z zasadami wiedzy technicznej i sztuki budowlanej, </w:t>
      </w:r>
      <w:r w:rsidR="00DA450E" w:rsidRPr="008F70BE">
        <w:rPr>
          <w:rFonts w:ascii="Arial" w:hAnsi="Arial" w:cs="Arial"/>
          <w:sz w:val="24"/>
          <w:szCs w:val="24"/>
        </w:rPr>
        <w:t xml:space="preserve">obowiązującymi przepisami </w:t>
      </w:r>
      <w:r w:rsidR="008F70BE">
        <w:rPr>
          <w:rFonts w:ascii="Arial" w:hAnsi="Arial" w:cs="Arial"/>
          <w:sz w:val="24"/>
          <w:szCs w:val="24"/>
        </w:rPr>
        <w:t xml:space="preserve">BHP </w:t>
      </w:r>
      <w:r w:rsidR="00DA450E" w:rsidRPr="008F70BE">
        <w:rPr>
          <w:rFonts w:ascii="Arial" w:hAnsi="Arial" w:cs="Arial"/>
          <w:sz w:val="24"/>
          <w:szCs w:val="24"/>
        </w:rPr>
        <w:t>i p.poż</w:t>
      </w:r>
      <w:r w:rsidR="008F70BE">
        <w:rPr>
          <w:rFonts w:ascii="Arial" w:hAnsi="Arial" w:cs="Arial"/>
          <w:sz w:val="24"/>
          <w:szCs w:val="24"/>
        </w:rPr>
        <w:t>.</w:t>
      </w:r>
      <w:r w:rsidR="00DA450E" w:rsidRPr="008F70BE">
        <w:rPr>
          <w:rFonts w:ascii="Arial" w:hAnsi="Arial" w:cs="Arial"/>
          <w:sz w:val="24"/>
          <w:szCs w:val="24"/>
        </w:rPr>
        <w:t xml:space="preserve">, </w:t>
      </w:r>
      <w:r w:rsidRPr="008F70BE">
        <w:rPr>
          <w:rFonts w:ascii="Arial" w:hAnsi="Arial" w:cs="Arial"/>
          <w:sz w:val="24"/>
          <w:szCs w:val="24"/>
        </w:rPr>
        <w:t>w terminie</w:t>
      </w:r>
      <w:r w:rsidR="008F70BE">
        <w:rPr>
          <w:rFonts w:ascii="Arial" w:hAnsi="Arial" w:cs="Arial"/>
          <w:sz w:val="24"/>
          <w:szCs w:val="24"/>
        </w:rPr>
        <w:t xml:space="preserve"> </w:t>
      </w:r>
      <w:r w:rsidRPr="008F70BE">
        <w:rPr>
          <w:rFonts w:ascii="Arial" w:hAnsi="Arial" w:cs="Arial"/>
          <w:sz w:val="24"/>
          <w:szCs w:val="24"/>
        </w:rPr>
        <w:t>uzgodnionym w Umowie</w:t>
      </w:r>
      <w:r w:rsidR="008F70BE">
        <w:rPr>
          <w:rFonts w:ascii="Arial" w:hAnsi="Arial" w:cs="Arial"/>
          <w:sz w:val="24"/>
          <w:szCs w:val="24"/>
        </w:rPr>
        <w:t>,</w:t>
      </w:r>
    </w:p>
    <w:p w14:paraId="75BEB2B7" w14:textId="77777777" w:rsidR="00F01990" w:rsidRPr="007152C2" w:rsidRDefault="00F01990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7152C2">
        <w:rPr>
          <w:rFonts w:ascii="Arial" w:hAnsi="Arial" w:cs="Arial"/>
          <w:sz w:val="24"/>
          <w:szCs w:val="24"/>
        </w:rPr>
        <w:t>zapewnienia ochrony przeciwpożarowej,</w:t>
      </w:r>
    </w:p>
    <w:p w14:paraId="2FDB09DF" w14:textId="77777777" w:rsidR="007152C2" w:rsidRPr="007152C2" w:rsidRDefault="00F01990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7152C2">
        <w:rPr>
          <w:rFonts w:ascii="Arial" w:hAnsi="Arial" w:cs="Arial"/>
          <w:sz w:val="24"/>
          <w:szCs w:val="24"/>
        </w:rPr>
        <w:lastRenderedPageBreak/>
        <w:t>przestrzegania przepisów dotyczących ochrony środowiska w zakresie wykonywanych robót,</w:t>
      </w:r>
    </w:p>
    <w:p w14:paraId="01167F5D" w14:textId="77777777" w:rsidR="007152C2" w:rsidRPr="007152C2" w:rsidRDefault="00F01990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7152C2">
        <w:rPr>
          <w:rFonts w:ascii="Arial" w:hAnsi="Arial" w:cs="Arial"/>
          <w:sz w:val="24"/>
          <w:szCs w:val="24"/>
        </w:rPr>
        <w:t xml:space="preserve"> zapewnienia dobrej jakości i właściwej organizacji pracy,</w:t>
      </w:r>
    </w:p>
    <w:p w14:paraId="2170D259" w14:textId="1AA6C5D7" w:rsidR="00921CEA" w:rsidRPr="00487780" w:rsidRDefault="00F01990" w:rsidP="00487780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7152C2">
        <w:rPr>
          <w:rFonts w:ascii="Arial" w:hAnsi="Arial" w:cs="Arial"/>
          <w:sz w:val="24"/>
          <w:szCs w:val="24"/>
        </w:rPr>
        <w:t xml:space="preserve"> Wykonawca organizując prace </w:t>
      </w:r>
      <w:r w:rsidR="00FB058A" w:rsidRPr="007152C2">
        <w:rPr>
          <w:rFonts w:ascii="Arial" w:hAnsi="Arial" w:cs="Arial"/>
          <w:sz w:val="24"/>
          <w:szCs w:val="24"/>
        </w:rPr>
        <w:t>uwzględni</w:t>
      </w:r>
      <w:r w:rsidRPr="007152C2">
        <w:rPr>
          <w:rFonts w:ascii="Arial" w:hAnsi="Arial" w:cs="Arial"/>
          <w:sz w:val="24"/>
          <w:szCs w:val="24"/>
        </w:rPr>
        <w:t xml:space="preserve"> następujące wymagania Zamawiającego:</w:t>
      </w:r>
    </w:p>
    <w:p w14:paraId="0F33943B" w14:textId="77777777" w:rsidR="00097A7B" w:rsidRDefault="00F01990">
      <w:pPr>
        <w:pStyle w:val="Akapitzlist"/>
        <w:numPr>
          <w:ilvl w:val="0"/>
          <w:numId w:val="9"/>
        </w:numPr>
        <w:tabs>
          <w:tab w:val="left" w:pos="993"/>
        </w:tabs>
        <w:suppressAutoHyphens/>
        <w:autoSpaceDE w:val="0"/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097A7B">
        <w:rPr>
          <w:rFonts w:ascii="Arial" w:hAnsi="Arial" w:cs="Arial"/>
          <w:sz w:val="24"/>
          <w:szCs w:val="24"/>
        </w:rPr>
        <w:t xml:space="preserve">Wykonawca poniesie odpowiedzialność za wszelkie szkody powstałe </w:t>
      </w:r>
      <w:r w:rsidR="00097A7B">
        <w:rPr>
          <w:rFonts w:ascii="Arial" w:hAnsi="Arial" w:cs="Arial"/>
          <w:sz w:val="24"/>
          <w:szCs w:val="24"/>
        </w:rPr>
        <w:br/>
      </w:r>
      <w:r w:rsidRPr="00097A7B">
        <w:rPr>
          <w:rFonts w:ascii="Arial" w:hAnsi="Arial" w:cs="Arial"/>
          <w:sz w:val="24"/>
          <w:szCs w:val="24"/>
        </w:rPr>
        <w:t>w trakcie</w:t>
      </w:r>
      <w:r w:rsidR="007D0890" w:rsidRPr="00097A7B">
        <w:rPr>
          <w:rFonts w:ascii="Arial" w:hAnsi="Arial" w:cs="Arial"/>
          <w:sz w:val="24"/>
          <w:szCs w:val="24"/>
        </w:rPr>
        <w:t xml:space="preserve"> </w:t>
      </w:r>
      <w:r w:rsidRPr="00097A7B">
        <w:rPr>
          <w:rFonts w:ascii="Arial" w:hAnsi="Arial" w:cs="Arial"/>
          <w:sz w:val="24"/>
          <w:szCs w:val="24"/>
        </w:rPr>
        <w:t>wykonywania robót,</w:t>
      </w:r>
      <w:r w:rsidR="009B5359">
        <w:rPr>
          <w:rFonts w:ascii="Arial" w:hAnsi="Arial" w:cs="Arial"/>
          <w:sz w:val="24"/>
          <w:szCs w:val="24"/>
        </w:rPr>
        <w:t xml:space="preserve"> z przyczyn dotyczących Wykonawcy,</w:t>
      </w:r>
    </w:p>
    <w:p w14:paraId="168C864E" w14:textId="70FAF71E" w:rsidR="00F01990" w:rsidRPr="00487780" w:rsidRDefault="00F01990" w:rsidP="00487780">
      <w:pPr>
        <w:pStyle w:val="Akapitzlist"/>
        <w:numPr>
          <w:ilvl w:val="0"/>
          <w:numId w:val="9"/>
        </w:numPr>
        <w:tabs>
          <w:tab w:val="left" w:pos="993"/>
        </w:tabs>
        <w:suppressAutoHyphens/>
        <w:autoSpaceDE w:val="0"/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097A7B">
        <w:rPr>
          <w:rFonts w:ascii="Arial" w:hAnsi="Arial" w:cs="Arial"/>
          <w:sz w:val="24"/>
          <w:szCs w:val="24"/>
        </w:rPr>
        <w:t>Wykonawca zobowiązany jest do prz</w:t>
      </w:r>
      <w:r w:rsidR="00487780">
        <w:rPr>
          <w:rFonts w:ascii="Arial" w:hAnsi="Arial" w:cs="Arial"/>
          <w:sz w:val="24"/>
          <w:szCs w:val="24"/>
        </w:rPr>
        <w:t>estrzegania porządku</w:t>
      </w:r>
      <w:r w:rsidRPr="00097A7B">
        <w:rPr>
          <w:rFonts w:ascii="Arial" w:hAnsi="Arial" w:cs="Arial"/>
          <w:sz w:val="24"/>
          <w:szCs w:val="24"/>
        </w:rPr>
        <w:t xml:space="preserve"> na terenie objętym pracami</w:t>
      </w:r>
      <w:r w:rsidR="00487780">
        <w:rPr>
          <w:rFonts w:ascii="Arial" w:hAnsi="Arial" w:cs="Arial"/>
          <w:sz w:val="24"/>
          <w:szCs w:val="24"/>
        </w:rPr>
        <w:t xml:space="preserve"> oraz po wykonaniu robót ziemnych do przywrócenia terenu do poprzedniego stanu.</w:t>
      </w:r>
    </w:p>
    <w:p w14:paraId="280917BC" w14:textId="77777777" w:rsidR="00F01990" w:rsidRDefault="00F01990">
      <w:pPr>
        <w:pStyle w:val="Akapitzlist"/>
        <w:numPr>
          <w:ilvl w:val="0"/>
          <w:numId w:val="8"/>
        </w:numPr>
        <w:spacing w:before="6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0B138F">
        <w:rPr>
          <w:rFonts w:ascii="Arial" w:hAnsi="Arial" w:cs="Arial"/>
          <w:sz w:val="24"/>
          <w:szCs w:val="24"/>
        </w:rPr>
        <w:t>stosowania materiałów i sprzętu posiadających certyfikaty na znak bezpieczeństwa</w:t>
      </w:r>
      <w:r w:rsidR="00BB009C" w:rsidRPr="000B138F">
        <w:rPr>
          <w:rFonts w:ascii="Arial" w:hAnsi="Arial" w:cs="Arial"/>
          <w:sz w:val="24"/>
          <w:szCs w:val="24"/>
        </w:rPr>
        <w:t xml:space="preserve">, atesty oraz zgodnych </w:t>
      </w:r>
      <w:r w:rsidRPr="000B138F">
        <w:rPr>
          <w:rFonts w:ascii="Arial" w:hAnsi="Arial" w:cs="Arial"/>
          <w:sz w:val="24"/>
          <w:szCs w:val="24"/>
        </w:rPr>
        <w:t xml:space="preserve">z kryteriami technicznymi określonymi  </w:t>
      </w:r>
      <w:r w:rsidR="000B138F">
        <w:rPr>
          <w:rFonts w:ascii="Arial" w:hAnsi="Arial" w:cs="Arial"/>
          <w:sz w:val="24"/>
          <w:szCs w:val="24"/>
        </w:rPr>
        <w:br/>
      </w:r>
      <w:r w:rsidRPr="000B138F">
        <w:rPr>
          <w:rFonts w:ascii="Arial" w:hAnsi="Arial" w:cs="Arial"/>
          <w:sz w:val="24"/>
          <w:szCs w:val="24"/>
        </w:rPr>
        <w:t>w obowiązujących  normach lub aprobatach technicznych,</w:t>
      </w:r>
    </w:p>
    <w:p w14:paraId="7FE04004" w14:textId="77777777" w:rsidR="00F01990" w:rsidRPr="000B138F" w:rsidRDefault="00387D4F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0B138F">
        <w:rPr>
          <w:rFonts w:ascii="Arial" w:hAnsi="Arial" w:cs="Arial"/>
          <w:sz w:val="24"/>
          <w:szCs w:val="24"/>
        </w:rPr>
        <w:t xml:space="preserve">pełnej odpowiedzialności za </w:t>
      </w:r>
      <w:r w:rsidR="00F01990" w:rsidRPr="000B138F">
        <w:rPr>
          <w:rFonts w:ascii="Arial" w:hAnsi="Arial" w:cs="Arial"/>
          <w:sz w:val="24"/>
          <w:szCs w:val="24"/>
        </w:rPr>
        <w:t>szkody wyrządzone osobom trzecim</w:t>
      </w:r>
      <w:r w:rsidR="009B5359">
        <w:rPr>
          <w:rFonts w:ascii="Arial" w:hAnsi="Arial" w:cs="Arial"/>
          <w:sz w:val="24"/>
          <w:szCs w:val="24"/>
        </w:rPr>
        <w:t>, z przyczyn dotyczących Wykonawcy.</w:t>
      </w:r>
    </w:p>
    <w:p w14:paraId="5904C68C" w14:textId="77777777" w:rsidR="00F01990" w:rsidRPr="000B138F" w:rsidRDefault="00F0199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B138F">
        <w:rPr>
          <w:rFonts w:ascii="Arial" w:hAnsi="Arial" w:cs="Arial"/>
          <w:sz w:val="24"/>
          <w:szCs w:val="24"/>
        </w:rPr>
        <w:t>Wykonawca zobowiązuje się wykonać roboty z własnych,</w:t>
      </w:r>
      <w:r w:rsidR="00387D4F" w:rsidRPr="000B138F">
        <w:rPr>
          <w:rFonts w:ascii="Arial" w:hAnsi="Arial" w:cs="Arial"/>
          <w:sz w:val="24"/>
          <w:szCs w:val="24"/>
        </w:rPr>
        <w:t xml:space="preserve"> nowych </w:t>
      </w:r>
      <w:r w:rsidR="0059049F">
        <w:rPr>
          <w:rFonts w:ascii="Arial" w:hAnsi="Arial" w:cs="Arial"/>
          <w:sz w:val="24"/>
          <w:szCs w:val="24"/>
        </w:rPr>
        <w:br/>
      </w:r>
      <w:r w:rsidR="00387D4F" w:rsidRPr="000B138F">
        <w:rPr>
          <w:rFonts w:ascii="Arial" w:hAnsi="Arial" w:cs="Arial"/>
          <w:sz w:val="24"/>
          <w:szCs w:val="24"/>
        </w:rPr>
        <w:t xml:space="preserve">i nieuszkodzonych materiałów. </w:t>
      </w:r>
    </w:p>
    <w:p w14:paraId="2741D4AF" w14:textId="77777777" w:rsidR="000B138F" w:rsidRDefault="000B138F" w:rsidP="000B138F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2388FFAA" w14:textId="77777777" w:rsidR="00F01990" w:rsidRPr="00F20D1B" w:rsidRDefault="00F01990" w:rsidP="000B138F">
      <w:pPr>
        <w:spacing w:line="360" w:lineRule="auto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§ 7</w:t>
      </w:r>
    </w:p>
    <w:p w14:paraId="59C4D82D" w14:textId="5A2A82F2" w:rsidR="00F01990" w:rsidRPr="00F20D1B" w:rsidRDefault="00D22F16" w:rsidP="000B138F">
      <w:pPr>
        <w:spacing w:line="360" w:lineRule="auto"/>
        <w:jc w:val="both"/>
        <w:rPr>
          <w:rFonts w:ascii="Arial" w:hAnsi="Arial" w:cs="Arial"/>
          <w:bCs/>
        </w:rPr>
      </w:pPr>
      <w:r w:rsidRPr="00F20D1B">
        <w:rPr>
          <w:rFonts w:ascii="Arial" w:hAnsi="Arial" w:cs="Arial"/>
          <w:bCs/>
        </w:rPr>
        <w:t>Wykonawca zapewni bezpieczeństwo wszystkich osób upoważnionych</w:t>
      </w:r>
      <w:r>
        <w:rPr>
          <w:rFonts w:ascii="Arial" w:hAnsi="Arial" w:cs="Arial"/>
          <w:bCs/>
        </w:rPr>
        <w:br/>
      </w:r>
      <w:r w:rsidRPr="00F20D1B">
        <w:rPr>
          <w:rFonts w:ascii="Arial" w:hAnsi="Arial" w:cs="Arial"/>
          <w:bCs/>
        </w:rPr>
        <w:t>do przebywania w</w:t>
      </w:r>
      <w:r>
        <w:rPr>
          <w:rFonts w:ascii="Arial" w:hAnsi="Arial" w:cs="Arial"/>
          <w:bCs/>
        </w:rPr>
        <w:t xml:space="preserve"> rejonie prowadzonych robót budowlanych </w:t>
      </w:r>
      <w:r w:rsidRPr="00F20D1B">
        <w:rPr>
          <w:rFonts w:ascii="Arial" w:hAnsi="Arial" w:cs="Arial"/>
          <w:bCs/>
        </w:rPr>
        <w:t>zgodnie z obowiązującymi przepisami BHP.</w:t>
      </w:r>
      <w:r w:rsidR="00F01990" w:rsidRPr="00F20D1B">
        <w:rPr>
          <w:rFonts w:ascii="Arial" w:hAnsi="Arial" w:cs="Arial"/>
          <w:bCs/>
        </w:rPr>
        <w:t xml:space="preserve"> </w:t>
      </w:r>
    </w:p>
    <w:p w14:paraId="6FA611C2" w14:textId="77777777" w:rsidR="0059049F" w:rsidRDefault="0059049F" w:rsidP="0059049F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51043065" w14:textId="77777777" w:rsidR="00F01990" w:rsidRPr="00F20D1B" w:rsidRDefault="00F01990" w:rsidP="0059049F">
      <w:pPr>
        <w:spacing w:line="360" w:lineRule="auto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§ 8</w:t>
      </w:r>
    </w:p>
    <w:p w14:paraId="28C16258" w14:textId="6910F90B" w:rsidR="00F01990" w:rsidRPr="00DE6FAC" w:rsidRDefault="00F01990" w:rsidP="00465A5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E6FAC">
        <w:rPr>
          <w:rFonts w:ascii="Arial" w:hAnsi="Arial" w:cs="Arial"/>
          <w:bCs/>
          <w:sz w:val="24"/>
          <w:szCs w:val="24"/>
        </w:rPr>
        <w:t>Wykonawca udziela Zam</w:t>
      </w:r>
      <w:r w:rsidR="003B6D60" w:rsidRPr="00DE6FAC">
        <w:rPr>
          <w:rFonts w:ascii="Arial" w:hAnsi="Arial" w:cs="Arial"/>
          <w:bCs/>
          <w:sz w:val="24"/>
          <w:szCs w:val="24"/>
        </w:rPr>
        <w:t>a</w:t>
      </w:r>
      <w:r w:rsidR="003616FD">
        <w:rPr>
          <w:rFonts w:ascii="Arial" w:hAnsi="Arial" w:cs="Arial"/>
          <w:bCs/>
          <w:sz w:val="24"/>
          <w:szCs w:val="24"/>
        </w:rPr>
        <w:t>wiającemu gwarancji  na okres 24</w:t>
      </w:r>
      <w:r w:rsidR="003B6D60" w:rsidRPr="00DE6FAC">
        <w:rPr>
          <w:rFonts w:ascii="Arial" w:hAnsi="Arial" w:cs="Arial"/>
          <w:bCs/>
          <w:sz w:val="24"/>
          <w:szCs w:val="24"/>
        </w:rPr>
        <w:t xml:space="preserve"> m</w:t>
      </w:r>
      <w:r w:rsidR="00CF3B14" w:rsidRPr="00DE6FAC">
        <w:rPr>
          <w:rFonts w:ascii="Arial" w:hAnsi="Arial" w:cs="Arial"/>
          <w:bCs/>
          <w:sz w:val="24"/>
          <w:szCs w:val="24"/>
        </w:rPr>
        <w:t xml:space="preserve">iesięcy </w:t>
      </w:r>
      <w:r w:rsidR="000B4283" w:rsidRPr="00DE6FAC">
        <w:rPr>
          <w:rFonts w:ascii="Arial" w:hAnsi="Arial" w:cs="Arial"/>
          <w:bCs/>
          <w:sz w:val="24"/>
          <w:szCs w:val="24"/>
        </w:rPr>
        <w:t>n</w:t>
      </w:r>
      <w:r w:rsidRPr="00DE6FAC">
        <w:rPr>
          <w:rFonts w:ascii="Arial" w:hAnsi="Arial" w:cs="Arial"/>
          <w:bCs/>
          <w:sz w:val="24"/>
          <w:szCs w:val="24"/>
        </w:rPr>
        <w:t xml:space="preserve">a </w:t>
      </w:r>
      <w:r w:rsidR="00CF3B14" w:rsidRPr="00DE6FAC">
        <w:rPr>
          <w:rFonts w:ascii="Arial" w:hAnsi="Arial" w:cs="Arial"/>
          <w:bCs/>
          <w:sz w:val="24"/>
          <w:szCs w:val="24"/>
        </w:rPr>
        <w:t>roboty budowlane</w:t>
      </w:r>
      <w:r w:rsidRPr="00DE6FAC">
        <w:rPr>
          <w:rFonts w:ascii="Arial" w:hAnsi="Arial" w:cs="Arial"/>
          <w:bCs/>
          <w:sz w:val="24"/>
          <w:szCs w:val="24"/>
        </w:rPr>
        <w:t>, licząc od dnia następującego po dniu podpisania p</w:t>
      </w:r>
      <w:r w:rsidR="00CA138F">
        <w:rPr>
          <w:rFonts w:ascii="Arial" w:hAnsi="Arial" w:cs="Arial"/>
          <w:bCs/>
          <w:sz w:val="24"/>
          <w:szCs w:val="24"/>
        </w:rPr>
        <w:t>rzez strony protokołu końcowego oraz minimum 12 miesięcy gwarancji producenta na zainstalowane urządzenia</w:t>
      </w:r>
      <w:r w:rsidR="00CA138F" w:rsidRPr="00DE6FAC">
        <w:rPr>
          <w:rFonts w:ascii="Arial" w:hAnsi="Arial" w:cs="Arial"/>
          <w:bCs/>
          <w:sz w:val="24"/>
          <w:szCs w:val="24"/>
        </w:rPr>
        <w:t>.</w:t>
      </w:r>
    </w:p>
    <w:p w14:paraId="7CAEDF2D" w14:textId="537865C1" w:rsidR="000E6A50" w:rsidRPr="003616FD" w:rsidRDefault="00465A5F" w:rsidP="000E6A5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E6FAC">
        <w:rPr>
          <w:rFonts w:ascii="Arial" w:hAnsi="Arial" w:cs="Arial"/>
          <w:bCs/>
          <w:sz w:val="24"/>
          <w:szCs w:val="24"/>
        </w:rPr>
        <w:t>W przypadku zgłoszenia przez Zamawiającego roszczeń z tytułu gwarancji, Wykonawca ma obowiązek usunąć wady w terminie nie dłuższym niż 14 dni od dnia otrzymania zgłoszenia.</w:t>
      </w:r>
    </w:p>
    <w:p w14:paraId="4CE48DCE" w14:textId="736BEE8D" w:rsidR="003616FD" w:rsidRDefault="003616FD" w:rsidP="003616FD">
      <w:pPr>
        <w:pStyle w:val="Akapitzlist"/>
        <w:spacing w:line="36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</w:p>
    <w:p w14:paraId="0EAB927C" w14:textId="77777777" w:rsidR="003616FD" w:rsidRPr="000E6A50" w:rsidRDefault="003616FD" w:rsidP="003616FD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0DF82F19" w14:textId="45ACA532" w:rsidR="00F01990" w:rsidRPr="00641537" w:rsidRDefault="00F01990" w:rsidP="00641537">
      <w:pPr>
        <w:spacing w:line="360" w:lineRule="auto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lastRenderedPageBreak/>
        <w:t>§ 9</w:t>
      </w:r>
    </w:p>
    <w:p w14:paraId="06C2EDFD" w14:textId="77777777" w:rsidR="00F01990" w:rsidRDefault="00F01990">
      <w:pPr>
        <w:pStyle w:val="Akapitzlist"/>
        <w:numPr>
          <w:ilvl w:val="0"/>
          <w:numId w:val="11"/>
        </w:numPr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E570B">
        <w:rPr>
          <w:rFonts w:ascii="Arial" w:hAnsi="Arial" w:cs="Arial"/>
          <w:sz w:val="24"/>
          <w:szCs w:val="24"/>
        </w:rPr>
        <w:t>Wykonawca  zgłasza gotowość odbioru końco</w:t>
      </w:r>
      <w:r w:rsidR="00D951E2" w:rsidRPr="00BE570B">
        <w:rPr>
          <w:rFonts w:ascii="Arial" w:hAnsi="Arial" w:cs="Arial"/>
          <w:sz w:val="24"/>
          <w:szCs w:val="24"/>
        </w:rPr>
        <w:t xml:space="preserve">wego wykonanych prac na piśmie </w:t>
      </w:r>
      <w:r w:rsidRPr="00BE570B">
        <w:rPr>
          <w:rFonts w:ascii="Arial" w:hAnsi="Arial" w:cs="Arial"/>
          <w:sz w:val="24"/>
          <w:szCs w:val="24"/>
        </w:rPr>
        <w:t>Zamawiającemu.</w:t>
      </w:r>
    </w:p>
    <w:p w14:paraId="7F30BF39" w14:textId="77777777" w:rsidR="00F01990" w:rsidRDefault="00F01990">
      <w:pPr>
        <w:pStyle w:val="Akapitzlist"/>
        <w:numPr>
          <w:ilvl w:val="0"/>
          <w:numId w:val="11"/>
        </w:numPr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E570B">
        <w:rPr>
          <w:rFonts w:ascii="Arial" w:hAnsi="Arial" w:cs="Arial"/>
          <w:sz w:val="24"/>
          <w:szCs w:val="24"/>
        </w:rPr>
        <w:t>Zamawiający w terminie 7 dni do daty zgłoszenia przez Wykonawcę gotowości odbioru końcowego , przystąpi do komisyjnego odbioru końcowego.</w:t>
      </w:r>
    </w:p>
    <w:p w14:paraId="0C24F661" w14:textId="77777777" w:rsidR="00465A5F" w:rsidRPr="0091613B" w:rsidRDefault="00465A5F">
      <w:pPr>
        <w:pStyle w:val="Akapitzlist"/>
        <w:numPr>
          <w:ilvl w:val="0"/>
          <w:numId w:val="11"/>
        </w:numPr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1613B">
        <w:rPr>
          <w:rFonts w:ascii="Arial" w:hAnsi="Arial" w:cs="Arial"/>
          <w:sz w:val="24"/>
          <w:szCs w:val="24"/>
        </w:rPr>
        <w:t xml:space="preserve">W przypadku jeżeli w czasie komisyjnego odbioru ujawnią się nieprawidłowości </w:t>
      </w:r>
      <w:r w:rsidR="0091613B">
        <w:rPr>
          <w:rFonts w:ascii="Arial" w:hAnsi="Arial" w:cs="Arial"/>
          <w:sz w:val="24"/>
          <w:szCs w:val="24"/>
        </w:rPr>
        <w:br/>
      </w:r>
      <w:r w:rsidRPr="0091613B">
        <w:rPr>
          <w:rFonts w:ascii="Arial" w:hAnsi="Arial" w:cs="Arial"/>
          <w:sz w:val="24"/>
          <w:szCs w:val="24"/>
        </w:rPr>
        <w:t xml:space="preserve">w wykonaniu przedmiotu umowy, Zamawiający nie dokona odbioru końcowego. Zamiast tego Strony sporządzą i podpiszą protokół zastrzeżeń do wykonania umowy zawierający wykaz nieprawidłowości, a Zamawiający wyznaczy Wykonawcy termin na usunięcie nieprawidłowości, nie krótszy niż 3 dni. Jednocześnie Strony </w:t>
      </w:r>
      <w:r w:rsidR="0091613B">
        <w:rPr>
          <w:rFonts w:ascii="Arial" w:hAnsi="Arial" w:cs="Arial"/>
          <w:sz w:val="24"/>
          <w:szCs w:val="24"/>
        </w:rPr>
        <w:br/>
      </w:r>
      <w:r w:rsidRPr="0091613B">
        <w:rPr>
          <w:rFonts w:ascii="Arial" w:hAnsi="Arial" w:cs="Arial"/>
          <w:sz w:val="24"/>
          <w:szCs w:val="24"/>
        </w:rPr>
        <w:t>w protokole zastrzeżeń ustala nowy termin komisyjnego odbioru końcowego.</w:t>
      </w:r>
    </w:p>
    <w:p w14:paraId="010CA6B5" w14:textId="77777777" w:rsidR="00BB009C" w:rsidRPr="00BE570B" w:rsidRDefault="00F01990">
      <w:pPr>
        <w:pStyle w:val="Akapitzlist"/>
        <w:numPr>
          <w:ilvl w:val="0"/>
          <w:numId w:val="11"/>
        </w:numPr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E570B">
        <w:rPr>
          <w:rFonts w:ascii="Arial" w:hAnsi="Arial" w:cs="Arial"/>
          <w:sz w:val="24"/>
          <w:szCs w:val="24"/>
        </w:rPr>
        <w:t xml:space="preserve">Wykonawca najpóźniej w dniu odbioru końcowego przekaże Zamawiającemu wszystkie wymagane przez obowiązujące przepisy atesty, świadectwa dopuszczające do eksploatacji zastosowane materiały w zakończonych pracach remontowych objętych przedmiotem umowy. </w:t>
      </w:r>
    </w:p>
    <w:p w14:paraId="5D641B75" w14:textId="77777777" w:rsidR="00BE570B" w:rsidRDefault="00BE570B" w:rsidP="00834E3D">
      <w:pPr>
        <w:autoSpaceDE w:val="0"/>
        <w:spacing w:line="360" w:lineRule="auto"/>
        <w:ind w:left="142" w:hanging="142"/>
        <w:jc w:val="center"/>
        <w:rPr>
          <w:rFonts w:ascii="Arial" w:hAnsi="Arial" w:cs="Arial"/>
          <w:b/>
        </w:rPr>
      </w:pPr>
    </w:p>
    <w:p w14:paraId="647E5010" w14:textId="53C7BC30" w:rsidR="00F01990" w:rsidRPr="00F20D1B" w:rsidRDefault="00F01990" w:rsidP="00834E3D">
      <w:pPr>
        <w:autoSpaceDE w:val="0"/>
        <w:spacing w:line="360" w:lineRule="auto"/>
        <w:ind w:left="142" w:hanging="142"/>
        <w:jc w:val="center"/>
        <w:rPr>
          <w:rFonts w:ascii="Arial" w:hAnsi="Arial" w:cs="Arial"/>
          <w:b/>
        </w:rPr>
      </w:pPr>
      <w:r w:rsidRPr="00F20D1B">
        <w:rPr>
          <w:rFonts w:ascii="Arial" w:hAnsi="Arial" w:cs="Arial"/>
          <w:b/>
        </w:rPr>
        <w:t>§ 1</w:t>
      </w:r>
      <w:r w:rsidR="00641537">
        <w:rPr>
          <w:rFonts w:ascii="Arial" w:hAnsi="Arial" w:cs="Arial"/>
          <w:b/>
        </w:rPr>
        <w:t>0</w:t>
      </w:r>
    </w:p>
    <w:p w14:paraId="5CD26514" w14:textId="77777777" w:rsidR="00F01990" w:rsidRPr="00F20D1B" w:rsidRDefault="00F01990" w:rsidP="00834E3D">
      <w:pPr>
        <w:autoSpaceDE w:val="0"/>
        <w:spacing w:line="360" w:lineRule="auto"/>
        <w:jc w:val="both"/>
        <w:rPr>
          <w:rFonts w:ascii="Arial" w:hAnsi="Arial" w:cs="Arial"/>
        </w:rPr>
      </w:pPr>
      <w:r w:rsidRPr="00F20D1B">
        <w:rPr>
          <w:rFonts w:ascii="Arial" w:hAnsi="Arial" w:cs="Arial"/>
        </w:rPr>
        <w:t>Strony zastrzegają kary umowne na wypadek niewykonania lub nienależytego wykonania zobowiązań wynikających z niniejszej umowy w następujących</w:t>
      </w:r>
      <w:r w:rsidR="00E8218F">
        <w:rPr>
          <w:rFonts w:ascii="Arial" w:hAnsi="Arial" w:cs="Arial"/>
        </w:rPr>
        <w:t xml:space="preserve"> </w:t>
      </w:r>
      <w:r w:rsidRPr="00F20D1B">
        <w:rPr>
          <w:rFonts w:ascii="Arial" w:hAnsi="Arial" w:cs="Arial"/>
        </w:rPr>
        <w:t xml:space="preserve">wysokościach:   </w:t>
      </w:r>
    </w:p>
    <w:p w14:paraId="0E7CA65B" w14:textId="77777777" w:rsidR="00F01990" w:rsidRPr="00F20D1B" w:rsidRDefault="00F01990">
      <w:pPr>
        <w:numPr>
          <w:ilvl w:val="0"/>
          <w:numId w:val="2"/>
        </w:numPr>
        <w:autoSpaceDE w:val="0"/>
        <w:spacing w:before="60" w:line="360" w:lineRule="auto"/>
        <w:ind w:left="426" w:hanging="284"/>
        <w:jc w:val="both"/>
        <w:rPr>
          <w:rFonts w:ascii="Arial" w:hAnsi="Arial" w:cs="Arial"/>
        </w:rPr>
      </w:pPr>
      <w:r w:rsidRPr="00F20D1B">
        <w:rPr>
          <w:rFonts w:ascii="Arial" w:hAnsi="Arial" w:cs="Arial"/>
        </w:rPr>
        <w:t xml:space="preserve">Wykonawca zapłaci Zamawiającemu karę umowną  za opóźnienia: </w:t>
      </w:r>
    </w:p>
    <w:p w14:paraId="5F06AEB9" w14:textId="77777777" w:rsidR="00F01990" w:rsidRDefault="00F0199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7E24">
        <w:rPr>
          <w:rFonts w:ascii="Arial" w:hAnsi="Arial" w:cs="Arial"/>
          <w:sz w:val="24"/>
          <w:szCs w:val="24"/>
        </w:rPr>
        <w:t xml:space="preserve">w wykonaniu przedmiotu umowy w terminie określonym w § 3 umowy </w:t>
      </w:r>
      <w:r w:rsidR="00457E24">
        <w:rPr>
          <w:rFonts w:ascii="Arial" w:hAnsi="Arial" w:cs="Arial"/>
          <w:sz w:val="24"/>
          <w:szCs w:val="24"/>
        </w:rPr>
        <w:br/>
      </w:r>
      <w:r w:rsidRPr="00457E24">
        <w:rPr>
          <w:rFonts w:ascii="Arial" w:hAnsi="Arial" w:cs="Arial"/>
          <w:sz w:val="24"/>
          <w:szCs w:val="24"/>
        </w:rPr>
        <w:t>w wysokości 0,2% wynagrodzenia umownego b</w:t>
      </w:r>
      <w:r w:rsidR="00BB009C" w:rsidRPr="00457E24">
        <w:rPr>
          <w:rFonts w:ascii="Arial" w:hAnsi="Arial" w:cs="Arial"/>
          <w:sz w:val="24"/>
          <w:szCs w:val="24"/>
        </w:rPr>
        <w:t>rutto za każdy dzień opóźnienia</w:t>
      </w:r>
      <w:r w:rsidRPr="00457E24">
        <w:rPr>
          <w:rFonts w:ascii="Arial" w:hAnsi="Arial" w:cs="Arial"/>
          <w:sz w:val="24"/>
          <w:szCs w:val="24"/>
        </w:rPr>
        <w:t>, nie więcej  jednak niż 10% wynagrodzenia umownego brutto,</w:t>
      </w:r>
    </w:p>
    <w:p w14:paraId="1E69DBDB" w14:textId="77777777" w:rsidR="00F01990" w:rsidRDefault="00F0199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7E24">
        <w:rPr>
          <w:rFonts w:ascii="Arial" w:hAnsi="Arial" w:cs="Arial"/>
          <w:sz w:val="24"/>
          <w:szCs w:val="24"/>
        </w:rPr>
        <w:t>w usunięciu wad stwierdzonych w czasie przeprowadzonego odbioru końcowego w</w:t>
      </w:r>
      <w:r w:rsidR="00D951E2" w:rsidRPr="00457E24">
        <w:rPr>
          <w:rFonts w:ascii="Arial" w:hAnsi="Arial" w:cs="Arial"/>
          <w:sz w:val="24"/>
          <w:szCs w:val="24"/>
        </w:rPr>
        <w:t> </w:t>
      </w:r>
      <w:r w:rsidRPr="00457E24">
        <w:rPr>
          <w:rFonts w:ascii="Arial" w:hAnsi="Arial" w:cs="Arial"/>
          <w:sz w:val="24"/>
          <w:szCs w:val="24"/>
        </w:rPr>
        <w:t xml:space="preserve">wysokości 0,2% wynagrodzenia umownego brutto za każdy dzień opóźnienia  licząc od dnia następującego </w:t>
      </w:r>
      <w:r w:rsidR="00BB009C" w:rsidRPr="00457E24">
        <w:rPr>
          <w:rFonts w:ascii="Arial" w:hAnsi="Arial" w:cs="Arial"/>
          <w:sz w:val="24"/>
          <w:szCs w:val="24"/>
        </w:rPr>
        <w:t xml:space="preserve"> po dniu</w:t>
      </w:r>
      <w:r w:rsidRPr="00457E24">
        <w:rPr>
          <w:rFonts w:ascii="Arial" w:hAnsi="Arial" w:cs="Arial"/>
          <w:sz w:val="24"/>
          <w:szCs w:val="24"/>
        </w:rPr>
        <w:t xml:space="preserve">, w którym miało nastąpić usunięcie wady, </w:t>
      </w:r>
    </w:p>
    <w:p w14:paraId="5E242292" w14:textId="77777777" w:rsidR="00F01990" w:rsidRPr="0024180F" w:rsidRDefault="00F0199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180F">
        <w:rPr>
          <w:rFonts w:ascii="Arial" w:hAnsi="Arial" w:cs="Arial"/>
          <w:sz w:val="24"/>
          <w:szCs w:val="24"/>
        </w:rPr>
        <w:t>w usunięciu wad zgłoszonych w ramach udzielonej gwarancji w terminie określonym w § 8 umowy w wysokości 0,2% wynagrodzenia umownego brutto za każdy dzień opóźnienia.</w:t>
      </w:r>
    </w:p>
    <w:p w14:paraId="2B4F15DB" w14:textId="77777777" w:rsidR="0024180F" w:rsidRDefault="00F01990">
      <w:pPr>
        <w:pStyle w:val="Akapitzlist"/>
        <w:numPr>
          <w:ilvl w:val="0"/>
          <w:numId w:val="2"/>
        </w:numPr>
        <w:tabs>
          <w:tab w:val="num" w:pos="993"/>
        </w:tabs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24180F">
        <w:rPr>
          <w:rFonts w:ascii="Arial" w:hAnsi="Arial" w:cs="Arial"/>
          <w:sz w:val="24"/>
          <w:szCs w:val="24"/>
        </w:rPr>
        <w:t>Wykonawca zapłaci Zamawiające</w:t>
      </w:r>
      <w:r w:rsidR="00BB009C" w:rsidRPr="0024180F">
        <w:rPr>
          <w:rFonts w:ascii="Arial" w:hAnsi="Arial" w:cs="Arial"/>
          <w:sz w:val="24"/>
          <w:szCs w:val="24"/>
        </w:rPr>
        <w:t xml:space="preserve">mu karę umowną za odstąpienie </w:t>
      </w:r>
      <w:r w:rsidRPr="0024180F">
        <w:rPr>
          <w:rFonts w:ascii="Arial" w:hAnsi="Arial" w:cs="Arial"/>
          <w:sz w:val="24"/>
          <w:szCs w:val="24"/>
        </w:rPr>
        <w:t xml:space="preserve">od umowy przez Zamawiającego </w:t>
      </w:r>
      <w:r w:rsidR="00BB009C" w:rsidRPr="0024180F">
        <w:rPr>
          <w:rFonts w:ascii="Arial" w:hAnsi="Arial" w:cs="Arial"/>
          <w:sz w:val="24"/>
          <w:szCs w:val="24"/>
        </w:rPr>
        <w:t>z przyczyn</w:t>
      </w:r>
      <w:r w:rsidRPr="0024180F">
        <w:rPr>
          <w:rFonts w:ascii="Arial" w:hAnsi="Arial" w:cs="Arial"/>
          <w:sz w:val="24"/>
          <w:szCs w:val="24"/>
        </w:rPr>
        <w:t>, za które pon</w:t>
      </w:r>
      <w:r w:rsidR="00BB009C" w:rsidRPr="0024180F">
        <w:rPr>
          <w:rFonts w:ascii="Arial" w:hAnsi="Arial" w:cs="Arial"/>
          <w:sz w:val="24"/>
          <w:szCs w:val="24"/>
        </w:rPr>
        <w:t>osi odpowiedzialność  Wykonawca</w:t>
      </w:r>
      <w:r w:rsidRPr="0024180F">
        <w:rPr>
          <w:rFonts w:ascii="Arial" w:hAnsi="Arial" w:cs="Arial"/>
          <w:sz w:val="24"/>
          <w:szCs w:val="24"/>
        </w:rPr>
        <w:t>, w wysokości 10% wynagrodzenia umownego brutto.</w:t>
      </w:r>
    </w:p>
    <w:p w14:paraId="14062BBB" w14:textId="77777777" w:rsidR="00471832" w:rsidRDefault="00F01990">
      <w:pPr>
        <w:pStyle w:val="Akapitzlist"/>
        <w:numPr>
          <w:ilvl w:val="0"/>
          <w:numId w:val="2"/>
        </w:numPr>
        <w:tabs>
          <w:tab w:val="num" w:pos="993"/>
        </w:tabs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471832">
        <w:rPr>
          <w:rFonts w:ascii="Arial" w:hAnsi="Arial" w:cs="Arial"/>
          <w:sz w:val="24"/>
          <w:szCs w:val="24"/>
        </w:rPr>
        <w:lastRenderedPageBreak/>
        <w:t>Zamawiający zapłaci Wykonawcy karę umowną za odstąpienie od umowy przez Wykonawcę z</w:t>
      </w:r>
      <w:r w:rsidR="00D951E2" w:rsidRPr="00471832">
        <w:rPr>
          <w:rFonts w:ascii="Arial" w:hAnsi="Arial" w:cs="Arial"/>
          <w:sz w:val="24"/>
          <w:szCs w:val="24"/>
        </w:rPr>
        <w:t> </w:t>
      </w:r>
      <w:r w:rsidRPr="00471832">
        <w:rPr>
          <w:rFonts w:ascii="Arial" w:hAnsi="Arial" w:cs="Arial"/>
          <w:sz w:val="24"/>
          <w:szCs w:val="24"/>
        </w:rPr>
        <w:t xml:space="preserve">przyczyn, za które ponosi odpowiedzialność Zamawiający, </w:t>
      </w:r>
      <w:r w:rsidR="00471832">
        <w:rPr>
          <w:rFonts w:ascii="Arial" w:hAnsi="Arial" w:cs="Arial"/>
          <w:sz w:val="24"/>
          <w:szCs w:val="24"/>
        </w:rPr>
        <w:br/>
      </w:r>
      <w:r w:rsidRPr="00471832">
        <w:rPr>
          <w:rFonts w:ascii="Arial" w:hAnsi="Arial" w:cs="Arial"/>
          <w:sz w:val="24"/>
          <w:szCs w:val="24"/>
        </w:rPr>
        <w:t>w wysokości 10% wynagrodzenia umownego brutto.</w:t>
      </w:r>
    </w:p>
    <w:p w14:paraId="4BC86F1D" w14:textId="77777777" w:rsidR="00F01990" w:rsidRPr="00471832" w:rsidRDefault="00F01990">
      <w:pPr>
        <w:pStyle w:val="Akapitzlist"/>
        <w:numPr>
          <w:ilvl w:val="0"/>
          <w:numId w:val="2"/>
        </w:numPr>
        <w:tabs>
          <w:tab w:val="num" w:pos="993"/>
        </w:tabs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471832">
        <w:rPr>
          <w:rFonts w:ascii="Arial" w:hAnsi="Arial" w:cs="Arial"/>
          <w:sz w:val="24"/>
          <w:szCs w:val="24"/>
        </w:rPr>
        <w:t xml:space="preserve">Zamawiający zastrzega sobie prawo potrącenia kar umownych z </w:t>
      </w:r>
      <w:r w:rsidR="00AD3572">
        <w:rPr>
          <w:rFonts w:ascii="Arial" w:hAnsi="Arial" w:cs="Arial"/>
          <w:sz w:val="24"/>
          <w:szCs w:val="24"/>
        </w:rPr>
        <w:t xml:space="preserve">należności przysługujących </w:t>
      </w:r>
      <w:r w:rsidRPr="00471832">
        <w:rPr>
          <w:rFonts w:ascii="Arial" w:hAnsi="Arial" w:cs="Arial"/>
          <w:sz w:val="24"/>
          <w:szCs w:val="24"/>
        </w:rPr>
        <w:t>Wykonawcy.</w:t>
      </w:r>
    </w:p>
    <w:p w14:paraId="1247EFBC" w14:textId="77777777" w:rsidR="004E1716" w:rsidRDefault="004E1716" w:rsidP="00DB78CC">
      <w:pPr>
        <w:tabs>
          <w:tab w:val="num" w:pos="993"/>
        </w:tabs>
        <w:spacing w:line="360" w:lineRule="auto"/>
        <w:jc w:val="center"/>
        <w:rPr>
          <w:rFonts w:ascii="Arial" w:hAnsi="Arial" w:cs="Arial"/>
          <w:b/>
          <w:bCs/>
        </w:rPr>
      </w:pPr>
    </w:p>
    <w:p w14:paraId="4815D130" w14:textId="6168F33A" w:rsidR="00F01990" w:rsidRPr="00F20D1B" w:rsidRDefault="00F01990" w:rsidP="00DB78CC">
      <w:pPr>
        <w:tabs>
          <w:tab w:val="num" w:pos="993"/>
        </w:tabs>
        <w:spacing w:line="360" w:lineRule="auto"/>
        <w:jc w:val="center"/>
        <w:rPr>
          <w:rFonts w:ascii="Arial" w:hAnsi="Arial" w:cs="Arial"/>
        </w:rPr>
      </w:pPr>
      <w:r w:rsidRPr="00F20D1B">
        <w:rPr>
          <w:rFonts w:ascii="Arial" w:hAnsi="Arial" w:cs="Arial"/>
          <w:b/>
          <w:bCs/>
        </w:rPr>
        <w:t>§ 1</w:t>
      </w:r>
      <w:r w:rsidR="00641537">
        <w:rPr>
          <w:rFonts w:ascii="Arial" w:hAnsi="Arial" w:cs="Arial"/>
          <w:b/>
          <w:bCs/>
        </w:rPr>
        <w:t>1</w:t>
      </w:r>
    </w:p>
    <w:p w14:paraId="10D9DBFF" w14:textId="77777777" w:rsidR="00F01990" w:rsidRPr="00742DEF" w:rsidRDefault="00F01990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742DEF">
        <w:rPr>
          <w:rFonts w:ascii="Arial" w:hAnsi="Arial" w:cs="Arial"/>
          <w:sz w:val="24"/>
          <w:szCs w:val="24"/>
        </w:rPr>
        <w:t xml:space="preserve">Wszelkie zmiany treści Umowy wymagają aneksu sporządzonego z zachowaniem formy pisemnej, pod rygorem nieważności. </w:t>
      </w:r>
    </w:p>
    <w:p w14:paraId="10D991D8" w14:textId="05D2A7D4" w:rsidR="00F01990" w:rsidRPr="00853C3D" w:rsidRDefault="00F01990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853C3D">
        <w:rPr>
          <w:rFonts w:ascii="Arial" w:hAnsi="Arial" w:cs="Arial"/>
          <w:sz w:val="24"/>
          <w:szCs w:val="24"/>
        </w:rPr>
        <w:t xml:space="preserve">Z zastrzeżeniem formy przewidzianej w ust. 1, Strony </w:t>
      </w:r>
      <w:r w:rsidR="00D951E2" w:rsidRPr="00853C3D">
        <w:rPr>
          <w:rFonts w:ascii="Arial" w:hAnsi="Arial" w:cs="Arial"/>
          <w:bCs/>
          <w:sz w:val="24"/>
          <w:szCs w:val="24"/>
        </w:rPr>
        <w:t xml:space="preserve"> dopuszczają możliwość zmiany </w:t>
      </w:r>
      <w:r w:rsidRPr="00853C3D">
        <w:rPr>
          <w:rFonts w:ascii="Arial" w:hAnsi="Arial" w:cs="Arial"/>
          <w:bCs/>
          <w:sz w:val="24"/>
          <w:szCs w:val="24"/>
        </w:rPr>
        <w:t>postanowień umowy  w następujących przypadkach:</w:t>
      </w:r>
    </w:p>
    <w:p w14:paraId="05BCB489" w14:textId="77777777" w:rsidR="00F01990" w:rsidRPr="00F20D1B" w:rsidRDefault="00F0199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</w:rPr>
      </w:pPr>
      <w:r w:rsidRPr="00F20D1B">
        <w:rPr>
          <w:rFonts w:ascii="Arial" w:hAnsi="Arial" w:cs="Arial"/>
          <w:bCs/>
        </w:rPr>
        <w:t>wystąpienia  oczywistych omyłek pisarskich i rachunkowych w treści umowy,</w:t>
      </w:r>
    </w:p>
    <w:p w14:paraId="33668D90" w14:textId="77777777" w:rsidR="00F01990" w:rsidRPr="00F20D1B" w:rsidRDefault="00F01990">
      <w:pPr>
        <w:numPr>
          <w:ilvl w:val="0"/>
          <w:numId w:val="4"/>
        </w:numPr>
        <w:spacing w:before="60" w:line="360" w:lineRule="auto"/>
        <w:ind w:left="641" w:hanging="357"/>
        <w:jc w:val="both"/>
        <w:rPr>
          <w:rFonts w:ascii="Arial" w:hAnsi="Arial" w:cs="Arial"/>
          <w:bCs/>
        </w:rPr>
      </w:pPr>
      <w:r w:rsidRPr="00F20D1B">
        <w:rPr>
          <w:rFonts w:ascii="Arial" w:hAnsi="Arial" w:cs="Arial"/>
        </w:rPr>
        <w:t xml:space="preserve">konieczności zmiany wynagrodzenia umownego spowodowanej zmianami </w:t>
      </w:r>
      <w:r w:rsidR="00CE43E6">
        <w:rPr>
          <w:rFonts w:ascii="Arial" w:hAnsi="Arial" w:cs="Arial"/>
        </w:rPr>
        <w:br/>
      </w:r>
      <w:r w:rsidRPr="00F20D1B">
        <w:rPr>
          <w:rFonts w:ascii="Arial" w:hAnsi="Arial" w:cs="Arial"/>
        </w:rPr>
        <w:t>w przepisach prawa, w tym zmiany stawki podatku VAT,</w:t>
      </w:r>
      <w:r w:rsidRPr="00F20D1B">
        <w:rPr>
          <w:rFonts w:ascii="Arial" w:hAnsi="Arial" w:cs="Arial"/>
          <w:bCs/>
        </w:rPr>
        <w:t xml:space="preserve"> </w:t>
      </w:r>
    </w:p>
    <w:p w14:paraId="0051A415" w14:textId="77777777" w:rsidR="00F01990" w:rsidRPr="00575DA6" w:rsidRDefault="00F01990" w:rsidP="00575DA6">
      <w:pPr>
        <w:numPr>
          <w:ilvl w:val="0"/>
          <w:numId w:val="4"/>
        </w:numPr>
        <w:spacing w:before="60" w:line="360" w:lineRule="auto"/>
        <w:ind w:left="641" w:hanging="357"/>
        <w:jc w:val="both"/>
        <w:rPr>
          <w:rFonts w:ascii="Arial" w:hAnsi="Arial" w:cs="Arial"/>
          <w:bCs/>
        </w:rPr>
      </w:pPr>
      <w:r w:rsidRPr="00F20D1B">
        <w:rPr>
          <w:rFonts w:ascii="Arial" w:hAnsi="Arial" w:cs="Arial"/>
          <w:bCs/>
        </w:rPr>
        <w:t>konieczności wykonania robót dodatkowych lub zamiennych.</w:t>
      </w:r>
    </w:p>
    <w:p w14:paraId="45E11DC5" w14:textId="77777777" w:rsidR="00792C1E" w:rsidRDefault="00792C1E" w:rsidP="00CE43E6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2E2A9FFB" w14:textId="7D7D2AD5" w:rsidR="00F01990" w:rsidRPr="00F20D1B" w:rsidRDefault="00F01990" w:rsidP="00CE43E6">
      <w:pPr>
        <w:spacing w:line="360" w:lineRule="auto"/>
        <w:jc w:val="center"/>
        <w:rPr>
          <w:rFonts w:ascii="Arial" w:hAnsi="Arial" w:cs="Arial"/>
          <w:bCs/>
        </w:rPr>
      </w:pPr>
      <w:r w:rsidRPr="00F20D1B">
        <w:rPr>
          <w:rFonts w:ascii="Arial" w:hAnsi="Arial" w:cs="Arial"/>
          <w:b/>
          <w:bCs/>
        </w:rPr>
        <w:t>§ 1</w:t>
      </w:r>
      <w:r w:rsidR="00F86E49">
        <w:rPr>
          <w:rFonts w:ascii="Arial" w:hAnsi="Arial" w:cs="Arial"/>
          <w:b/>
          <w:bCs/>
        </w:rPr>
        <w:t>2</w:t>
      </w:r>
    </w:p>
    <w:p w14:paraId="34482D70" w14:textId="77777777" w:rsidR="00F01990" w:rsidRDefault="00F01990">
      <w:pPr>
        <w:pStyle w:val="Akapitzlist"/>
        <w:numPr>
          <w:ilvl w:val="3"/>
          <w:numId w:val="3"/>
        </w:numPr>
        <w:shd w:val="clear" w:color="auto" w:fill="FFFFFF"/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A3E49">
        <w:rPr>
          <w:rFonts w:ascii="Arial" w:hAnsi="Arial" w:cs="Arial"/>
          <w:sz w:val="24"/>
          <w:szCs w:val="24"/>
        </w:rPr>
        <w:t>W zakresie nieuregulowanym stosuje się przepisy Kodeksu Cywilnego.</w:t>
      </w:r>
    </w:p>
    <w:p w14:paraId="5003DF94" w14:textId="77777777" w:rsidR="00E201A8" w:rsidRPr="00BA3E49" w:rsidRDefault="00F01990">
      <w:pPr>
        <w:pStyle w:val="Akapitzlist"/>
        <w:numPr>
          <w:ilvl w:val="3"/>
          <w:numId w:val="3"/>
        </w:numPr>
        <w:shd w:val="clear" w:color="auto" w:fill="FFFFFF"/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A3E49">
        <w:rPr>
          <w:rFonts w:ascii="Arial" w:hAnsi="Arial" w:cs="Arial"/>
          <w:bCs/>
          <w:sz w:val="24"/>
          <w:szCs w:val="24"/>
        </w:rPr>
        <w:t>Wszelkie spory wynikające z niniejszej umowy strony rozstrzygać będą w sposób polubowny. W</w:t>
      </w:r>
      <w:r w:rsidR="00D951E2" w:rsidRPr="00BA3E49">
        <w:rPr>
          <w:rFonts w:ascii="Arial" w:hAnsi="Arial" w:cs="Arial"/>
          <w:bCs/>
          <w:sz w:val="24"/>
          <w:szCs w:val="24"/>
        </w:rPr>
        <w:t> </w:t>
      </w:r>
      <w:r w:rsidRPr="00BA3E49">
        <w:rPr>
          <w:rFonts w:ascii="Arial" w:hAnsi="Arial" w:cs="Arial"/>
          <w:bCs/>
          <w:sz w:val="24"/>
          <w:szCs w:val="24"/>
        </w:rPr>
        <w:t>przypadku braku możliwości polubownego rozstrzygnięci</w:t>
      </w:r>
      <w:r w:rsidR="00D951E2" w:rsidRPr="00BA3E49">
        <w:rPr>
          <w:rFonts w:ascii="Arial" w:hAnsi="Arial" w:cs="Arial"/>
          <w:bCs/>
          <w:sz w:val="24"/>
          <w:szCs w:val="24"/>
        </w:rPr>
        <w:t xml:space="preserve">a  sporu dla jego rozpatrzenia </w:t>
      </w:r>
      <w:r w:rsidRPr="00BA3E49">
        <w:rPr>
          <w:rFonts w:ascii="Arial" w:hAnsi="Arial" w:cs="Arial"/>
          <w:bCs/>
          <w:sz w:val="24"/>
          <w:szCs w:val="24"/>
        </w:rPr>
        <w:t xml:space="preserve">będzie sąd powszechny właściwy dla  siedziby Zamawiającego. </w:t>
      </w:r>
    </w:p>
    <w:p w14:paraId="3FA50BF4" w14:textId="77777777" w:rsidR="00BA3E49" w:rsidRDefault="00BA3E49">
      <w:pPr>
        <w:pStyle w:val="Akapitzlist"/>
        <w:numPr>
          <w:ilvl w:val="3"/>
          <w:numId w:val="3"/>
        </w:numPr>
        <w:shd w:val="clear" w:color="auto" w:fill="FFFFFF"/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A3E49">
        <w:rPr>
          <w:rFonts w:ascii="Arial" w:hAnsi="Arial" w:cs="Arial"/>
          <w:sz w:val="24"/>
          <w:szCs w:val="24"/>
        </w:rPr>
        <w:t xml:space="preserve">Strony oświadczają, że zostały wypełnione obowiązki informacyjne przewidziane </w:t>
      </w:r>
      <w:r w:rsidRPr="00BA3E49">
        <w:rPr>
          <w:rFonts w:ascii="Arial" w:hAnsi="Arial" w:cs="Arial"/>
          <w:sz w:val="24"/>
          <w:szCs w:val="24"/>
        </w:rPr>
        <w:br/>
        <w:t>w art. 13 i art. 14 RODO wobec osób, które biorą udział w realizacji umowy</w:t>
      </w:r>
      <w:r w:rsidR="00A801FA">
        <w:rPr>
          <w:rFonts w:ascii="Arial" w:hAnsi="Arial" w:cs="Arial"/>
          <w:sz w:val="24"/>
          <w:szCs w:val="24"/>
        </w:rPr>
        <w:t>.</w:t>
      </w:r>
    </w:p>
    <w:p w14:paraId="39C86BA7" w14:textId="77777777" w:rsidR="00A801FA" w:rsidRPr="00BD013F" w:rsidRDefault="00A801FA">
      <w:pPr>
        <w:pStyle w:val="Akapitzlist"/>
        <w:numPr>
          <w:ilvl w:val="3"/>
          <w:numId w:val="3"/>
        </w:numPr>
        <w:shd w:val="clear" w:color="auto" w:fill="FFFFFF"/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Administratorem danych os</w:t>
      </w:r>
      <w:r w:rsidR="00D46B95">
        <w:rPr>
          <w:rFonts w:ascii="Arial" w:hAnsi="Arial" w:cs="Arial"/>
          <w:sz w:val="24"/>
          <w:szCs w:val="24"/>
        </w:rPr>
        <w:t xml:space="preserve">ób, które biorą </w:t>
      </w:r>
      <w:r w:rsidR="00302177">
        <w:rPr>
          <w:rFonts w:ascii="Arial" w:hAnsi="Arial" w:cs="Arial"/>
          <w:sz w:val="24"/>
          <w:szCs w:val="24"/>
        </w:rPr>
        <w:t>udział w realizacji umowy</w:t>
      </w:r>
      <w:r w:rsidR="00D46B9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jest Nadleśnictwo Ostrów Mazowiecka ul. 3 Maja 30, 07 – 300 Ostrów Mazowiecka</w:t>
      </w:r>
      <w:r w:rsidR="008F0EEE">
        <w:rPr>
          <w:rFonts w:ascii="Arial" w:hAnsi="Arial" w:cs="Arial"/>
          <w:sz w:val="24"/>
          <w:szCs w:val="24"/>
        </w:rPr>
        <w:t xml:space="preserve">. </w:t>
      </w:r>
      <w:r w:rsidR="00202D00">
        <w:rPr>
          <w:rFonts w:ascii="Arial" w:hAnsi="Arial" w:cs="Arial"/>
          <w:sz w:val="24"/>
          <w:szCs w:val="24"/>
        </w:rPr>
        <w:t>D</w:t>
      </w:r>
      <w:r w:rsidR="00BD013F" w:rsidRPr="00BD013F">
        <w:rPr>
          <w:rFonts w:ascii="Arial" w:hAnsi="Arial" w:cs="Arial"/>
          <w:bCs/>
          <w:sz w:val="24"/>
          <w:szCs w:val="24"/>
        </w:rPr>
        <w:t xml:space="preserve">ane osobowe będą przetwarzane przez Administratora w celu realizacji niniejszej umowy na podstawie art. 6 ust. 1 lit. b Ogólnego rozporządzenia </w:t>
      </w:r>
      <w:r w:rsidR="00302177">
        <w:rPr>
          <w:rFonts w:ascii="Arial" w:hAnsi="Arial" w:cs="Arial"/>
          <w:bCs/>
          <w:sz w:val="24"/>
          <w:szCs w:val="24"/>
        </w:rPr>
        <w:br/>
      </w:r>
      <w:r w:rsidR="00BD013F" w:rsidRPr="00BD013F">
        <w:rPr>
          <w:rFonts w:ascii="Arial" w:hAnsi="Arial" w:cs="Arial"/>
          <w:bCs/>
          <w:sz w:val="24"/>
          <w:szCs w:val="24"/>
        </w:rPr>
        <w:t xml:space="preserve">o ochronie danych osobowych (RODO). Więcej informacji, na temat przetwarzania </w:t>
      </w:r>
      <w:r w:rsidR="009A2F23">
        <w:rPr>
          <w:rFonts w:ascii="Arial" w:hAnsi="Arial" w:cs="Arial"/>
          <w:bCs/>
          <w:sz w:val="24"/>
          <w:szCs w:val="24"/>
        </w:rPr>
        <w:br/>
      </w:r>
      <w:r w:rsidR="00BD013F" w:rsidRPr="00BD013F">
        <w:rPr>
          <w:rFonts w:ascii="Arial" w:hAnsi="Arial" w:cs="Arial"/>
          <w:bCs/>
          <w:sz w:val="24"/>
          <w:szCs w:val="24"/>
        </w:rPr>
        <w:t xml:space="preserve">danych osobowych przez Administratora oraz opis przysługujących </w:t>
      </w:r>
      <w:r w:rsidR="009A2F23">
        <w:rPr>
          <w:rFonts w:ascii="Arial" w:hAnsi="Arial" w:cs="Arial"/>
          <w:bCs/>
          <w:sz w:val="24"/>
          <w:szCs w:val="24"/>
        </w:rPr>
        <w:br/>
      </w:r>
      <w:r w:rsidR="00BD013F" w:rsidRPr="00BD013F">
        <w:rPr>
          <w:rFonts w:ascii="Arial" w:hAnsi="Arial" w:cs="Arial"/>
          <w:bCs/>
          <w:sz w:val="24"/>
          <w:szCs w:val="24"/>
        </w:rPr>
        <w:t xml:space="preserve">praw z tego tytułu, są dostępne na stronie internetowej </w:t>
      </w:r>
      <w:hyperlink r:id="rId8" w:anchor=".ZDknuc7P1PZ" w:history="1">
        <w:r w:rsidR="009A2F23" w:rsidRPr="005A14EE">
          <w:rPr>
            <w:rStyle w:val="Hipercze"/>
            <w:rFonts w:ascii="Arial" w:hAnsi="Arial" w:cs="Arial"/>
            <w:bCs/>
            <w:sz w:val="24"/>
            <w:szCs w:val="24"/>
          </w:rPr>
          <w:t>https://ostrow.warszawa.lasy.gov.pl/rodo#.ZDknuc7P1PZ</w:t>
        </w:r>
      </w:hyperlink>
      <w:r w:rsidR="009A2F23">
        <w:rPr>
          <w:rFonts w:ascii="Arial" w:hAnsi="Arial" w:cs="Arial"/>
          <w:bCs/>
          <w:sz w:val="24"/>
          <w:szCs w:val="24"/>
        </w:rPr>
        <w:t xml:space="preserve"> </w:t>
      </w:r>
      <w:r w:rsidR="00302177">
        <w:rPr>
          <w:rFonts w:ascii="Arial" w:hAnsi="Arial" w:cs="Arial"/>
          <w:bCs/>
          <w:sz w:val="24"/>
          <w:szCs w:val="24"/>
        </w:rPr>
        <w:t>oraz</w:t>
      </w:r>
      <w:r w:rsidR="00BD013F" w:rsidRPr="00BD013F">
        <w:rPr>
          <w:rFonts w:ascii="Arial" w:hAnsi="Arial" w:cs="Arial"/>
          <w:bCs/>
          <w:sz w:val="24"/>
          <w:szCs w:val="24"/>
        </w:rPr>
        <w:t xml:space="preserve"> na tablicy</w:t>
      </w:r>
      <w:r w:rsidR="009A2F23">
        <w:rPr>
          <w:rFonts w:ascii="Arial" w:hAnsi="Arial" w:cs="Arial"/>
          <w:bCs/>
          <w:sz w:val="24"/>
          <w:szCs w:val="24"/>
        </w:rPr>
        <w:t xml:space="preserve"> </w:t>
      </w:r>
      <w:r w:rsidR="00BD013F" w:rsidRPr="00BD013F">
        <w:rPr>
          <w:rFonts w:ascii="Arial" w:hAnsi="Arial" w:cs="Arial"/>
          <w:bCs/>
          <w:sz w:val="24"/>
          <w:szCs w:val="24"/>
        </w:rPr>
        <w:t>informacyjnej w siedzibie Administratora</w:t>
      </w:r>
      <w:r w:rsidR="009A2F23">
        <w:rPr>
          <w:rFonts w:ascii="Arial" w:hAnsi="Arial" w:cs="Arial"/>
          <w:bCs/>
          <w:sz w:val="24"/>
          <w:szCs w:val="24"/>
        </w:rPr>
        <w:t>.</w:t>
      </w:r>
    </w:p>
    <w:p w14:paraId="58D6C19B" w14:textId="77777777" w:rsidR="009A2F23" w:rsidRDefault="009A2F23" w:rsidP="00DC633A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41CE2C47" w14:textId="6CC4B5D8" w:rsidR="00F01990" w:rsidRPr="00F20D1B" w:rsidRDefault="00F01990" w:rsidP="00DC633A">
      <w:pPr>
        <w:spacing w:line="360" w:lineRule="auto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lastRenderedPageBreak/>
        <w:t>§ 1</w:t>
      </w:r>
      <w:r w:rsidR="00F86E49">
        <w:rPr>
          <w:rFonts w:ascii="Arial" w:hAnsi="Arial" w:cs="Arial"/>
          <w:b/>
          <w:bCs/>
        </w:rPr>
        <w:t>3</w:t>
      </w:r>
    </w:p>
    <w:p w14:paraId="1D8578E3" w14:textId="77777777" w:rsidR="00F01990" w:rsidRPr="00F20D1B" w:rsidRDefault="00F01990" w:rsidP="00DC633A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F20D1B">
        <w:rPr>
          <w:rFonts w:ascii="Arial" w:hAnsi="Arial" w:cs="Arial"/>
        </w:rPr>
        <w:t>Umowę sporządza się w  dwóch  jednobrzmiących  egzemplarzach, po  1 egzemplarz</w:t>
      </w:r>
      <w:r w:rsidR="00202D00">
        <w:rPr>
          <w:rFonts w:ascii="Arial" w:hAnsi="Arial" w:cs="Arial"/>
        </w:rPr>
        <w:t>u</w:t>
      </w:r>
      <w:r w:rsidRPr="00F20D1B">
        <w:rPr>
          <w:rFonts w:ascii="Arial" w:hAnsi="Arial" w:cs="Arial"/>
        </w:rPr>
        <w:t xml:space="preserve"> dla każdej ze Stron.</w:t>
      </w:r>
    </w:p>
    <w:p w14:paraId="247B4ED2" w14:textId="77777777" w:rsidR="00F01990" w:rsidRDefault="00F01990" w:rsidP="00F20D1B">
      <w:pPr>
        <w:spacing w:before="120" w:line="360" w:lineRule="auto"/>
        <w:rPr>
          <w:rFonts w:ascii="Arial" w:hAnsi="Arial" w:cs="Arial"/>
          <w:b/>
          <w:bCs/>
        </w:rPr>
      </w:pPr>
    </w:p>
    <w:p w14:paraId="298B842A" w14:textId="77777777" w:rsidR="00E16697" w:rsidRPr="00E16697" w:rsidRDefault="00E16697" w:rsidP="00E16697">
      <w:pPr>
        <w:spacing w:line="360" w:lineRule="auto"/>
        <w:rPr>
          <w:rFonts w:ascii="Arial" w:hAnsi="Arial" w:cs="Arial"/>
          <w:sz w:val="20"/>
          <w:szCs w:val="20"/>
        </w:rPr>
      </w:pPr>
      <w:r w:rsidRPr="00E16697">
        <w:rPr>
          <w:rFonts w:ascii="Arial" w:hAnsi="Arial" w:cs="Arial"/>
          <w:sz w:val="20"/>
          <w:szCs w:val="20"/>
        </w:rPr>
        <w:t xml:space="preserve">Sprawdzono pod względem </w:t>
      </w:r>
      <w:proofErr w:type="spellStart"/>
      <w:r w:rsidRPr="00E16697">
        <w:rPr>
          <w:rFonts w:ascii="Arial" w:hAnsi="Arial" w:cs="Arial"/>
          <w:sz w:val="20"/>
          <w:szCs w:val="20"/>
        </w:rPr>
        <w:t>formalno</w:t>
      </w:r>
      <w:proofErr w:type="spellEnd"/>
      <w:r w:rsidRPr="00E16697">
        <w:rPr>
          <w:rFonts w:ascii="Arial" w:hAnsi="Arial" w:cs="Arial"/>
          <w:sz w:val="20"/>
          <w:szCs w:val="20"/>
        </w:rPr>
        <w:t xml:space="preserve"> – prawnym</w:t>
      </w:r>
    </w:p>
    <w:p w14:paraId="685A09BC" w14:textId="25778D34" w:rsidR="00E16697" w:rsidRPr="00E16697" w:rsidRDefault="00E16697" w:rsidP="00E1669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E16697">
        <w:rPr>
          <w:rFonts w:ascii="Arial" w:hAnsi="Arial" w:cs="Arial"/>
          <w:sz w:val="20"/>
          <w:szCs w:val="20"/>
        </w:rPr>
        <w:t xml:space="preserve">nia </w:t>
      </w:r>
      <w:r w:rsidR="000E6A50">
        <w:rPr>
          <w:rFonts w:ascii="Arial" w:hAnsi="Arial" w:cs="Arial"/>
          <w:sz w:val="20"/>
          <w:szCs w:val="20"/>
        </w:rPr>
        <w:t>……………….</w:t>
      </w:r>
      <w:r w:rsidR="00792C1E">
        <w:rPr>
          <w:rFonts w:ascii="Arial" w:hAnsi="Arial" w:cs="Arial"/>
          <w:sz w:val="20"/>
          <w:szCs w:val="20"/>
        </w:rPr>
        <w:t>.</w:t>
      </w:r>
    </w:p>
    <w:p w14:paraId="61346044" w14:textId="77777777" w:rsidR="00E201A8" w:rsidRPr="00F20D1B" w:rsidRDefault="00E201A8" w:rsidP="00F20D1B">
      <w:pPr>
        <w:spacing w:before="120" w:line="360" w:lineRule="auto"/>
        <w:rPr>
          <w:rFonts w:ascii="Arial" w:hAnsi="Arial" w:cs="Arial"/>
          <w:b/>
          <w:bCs/>
        </w:rPr>
      </w:pPr>
    </w:p>
    <w:p w14:paraId="618F9C61" w14:textId="77777777" w:rsidR="00B04C48" w:rsidRDefault="00B04C48" w:rsidP="00F20D1B">
      <w:pPr>
        <w:spacing w:before="120" w:line="360" w:lineRule="auto"/>
        <w:rPr>
          <w:rFonts w:ascii="Arial" w:hAnsi="Arial" w:cs="Arial"/>
          <w:b/>
          <w:bCs/>
        </w:rPr>
      </w:pPr>
    </w:p>
    <w:p w14:paraId="315DEAEB" w14:textId="22A9A79B" w:rsidR="00F01990" w:rsidRDefault="00F01990" w:rsidP="00F20D1B">
      <w:pPr>
        <w:spacing w:before="120" w:line="360" w:lineRule="auto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Z</w:t>
      </w:r>
      <w:r w:rsidR="00D951E2" w:rsidRPr="00F20D1B">
        <w:rPr>
          <w:rFonts w:ascii="Arial" w:hAnsi="Arial" w:cs="Arial"/>
          <w:b/>
          <w:bCs/>
        </w:rPr>
        <w:t>AMAWIAJĄCY</w:t>
      </w:r>
      <w:r w:rsidR="00D951E2" w:rsidRPr="00F20D1B">
        <w:rPr>
          <w:rFonts w:ascii="Arial" w:hAnsi="Arial" w:cs="Arial"/>
          <w:b/>
          <w:bCs/>
        </w:rPr>
        <w:tab/>
      </w:r>
      <w:r w:rsidR="00D951E2" w:rsidRPr="00F20D1B">
        <w:rPr>
          <w:rFonts w:ascii="Arial" w:hAnsi="Arial" w:cs="Arial"/>
          <w:b/>
          <w:bCs/>
        </w:rPr>
        <w:tab/>
      </w:r>
      <w:r w:rsidR="00D951E2" w:rsidRPr="00F20D1B">
        <w:rPr>
          <w:rFonts w:ascii="Arial" w:hAnsi="Arial" w:cs="Arial"/>
          <w:b/>
          <w:bCs/>
        </w:rPr>
        <w:tab/>
      </w:r>
      <w:r w:rsidR="00D951E2" w:rsidRPr="00F20D1B">
        <w:rPr>
          <w:rFonts w:ascii="Arial" w:hAnsi="Arial" w:cs="Arial"/>
          <w:b/>
          <w:bCs/>
        </w:rPr>
        <w:tab/>
      </w:r>
      <w:r w:rsidR="00D951E2" w:rsidRPr="00F20D1B">
        <w:rPr>
          <w:rFonts w:ascii="Arial" w:hAnsi="Arial" w:cs="Arial"/>
          <w:b/>
          <w:bCs/>
        </w:rPr>
        <w:tab/>
      </w:r>
      <w:r w:rsidR="00D951E2" w:rsidRPr="00F20D1B">
        <w:rPr>
          <w:rFonts w:ascii="Arial" w:hAnsi="Arial" w:cs="Arial"/>
          <w:b/>
          <w:bCs/>
        </w:rPr>
        <w:tab/>
      </w:r>
      <w:r w:rsidR="00E16697">
        <w:rPr>
          <w:rFonts w:ascii="Arial" w:hAnsi="Arial" w:cs="Arial"/>
          <w:b/>
          <w:bCs/>
        </w:rPr>
        <w:t xml:space="preserve">          </w:t>
      </w:r>
      <w:r w:rsidRPr="00F20D1B">
        <w:rPr>
          <w:rFonts w:ascii="Arial" w:hAnsi="Arial" w:cs="Arial"/>
          <w:b/>
          <w:bCs/>
        </w:rPr>
        <w:t>WYKONAWCA</w:t>
      </w:r>
    </w:p>
    <w:p w14:paraId="1296A59D" w14:textId="77777777" w:rsidR="004C35F3" w:rsidRDefault="004C35F3" w:rsidP="00F20D1B">
      <w:pPr>
        <w:spacing w:before="120" w:line="360" w:lineRule="auto"/>
        <w:rPr>
          <w:rFonts w:ascii="Arial" w:hAnsi="Arial" w:cs="Arial"/>
          <w:b/>
          <w:bCs/>
        </w:rPr>
      </w:pPr>
    </w:p>
    <w:p w14:paraId="448220CE" w14:textId="77777777" w:rsidR="004C35F3" w:rsidRDefault="004C35F3" w:rsidP="00F20D1B">
      <w:pPr>
        <w:spacing w:before="120" w:line="360" w:lineRule="auto"/>
        <w:rPr>
          <w:rFonts w:ascii="Arial" w:hAnsi="Arial" w:cs="Arial"/>
          <w:b/>
          <w:bCs/>
        </w:rPr>
      </w:pPr>
    </w:p>
    <w:p w14:paraId="242277D9" w14:textId="77777777" w:rsidR="004C35F3" w:rsidRDefault="004C35F3" w:rsidP="00F20D1B">
      <w:pPr>
        <w:spacing w:before="120" w:line="360" w:lineRule="auto"/>
        <w:rPr>
          <w:rFonts w:ascii="Arial" w:hAnsi="Arial" w:cs="Arial"/>
          <w:sz w:val="20"/>
          <w:szCs w:val="20"/>
        </w:rPr>
      </w:pPr>
    </w:p>
    <w:p w14:paraId="4B056C44" w14:textId="77777777" w:rsidR="004C35F3" w:rsidRDefault="004C35F3" w:rsidP="00F20D1B">
      <w:pPr>
        <w:spacing w:before="120" w:line="360" w:lineRule="auto"/>
        <w:rPr>
          <w:rFonts w:ascii="Arial" w:hAnsi="Arial" w:cs="Arial"/>
          <w:sz w:val="20"/>
          <w:szCs w:val="20"/>
        </w:rPr>
      </w:pPr>
    </w:p>
    <w:p w14:paraId="302FB889" w14:textId="595C751B" w:rsidR="004C35F3" w:rsidRPr="004C35F3" w:rsidRDefault="004C35F3" w:rsidP="00F20D1B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4C35F3">
        <w:rPr>
          <w:rFonts w:ascii="Arial" w:hAnsi="Arial" w:cs="Arial"/>
          <w:sz w:val="20"/>
          <w:szCs w:val="20"/>
        </w:rPr>
        <w:t>Załączniki:</w:t>
      </w:r>
    </w:p>
    <w:p w14:paraId="0511A2E9" w14:textId="38DC9AA0" w:rsidR="004C35F3" w:rsidRPr="004C35F3" w:rsidRDefault="004C35F3" w:rsidP="00F20D1B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4C35F3">
        <w:rPr>
          <w:rFonts w:ascii="Arial" w:hAnsi="Arial" w:cs="Arial"/>
          <w:sz w:val="20"/>
          <w:szCs w:val="20"/>
        </w:rPr>
        <w:t>Załącznik nr 1  - przedmiar robót</w:t>
      </w:r>
    </w:p>
    <w:p w14:paraId="7B0A0785" w14:textId="77777777" w:rsidR="0019395B" w:rsidRPr="00F20D1B" w:rsidRDefault="0019395B" w:rsidP="00F20D1B">
      <w:pPr>
        <w:pStyle w:val="Tekstpodstawowy"/>
        <w:spacing w:line="360" w:lineRule="auto"/>
        <w:jc w:val="both"/>
      </w:pPr>
    </w:p>
    <w:sectPr w:rsidR="0019395B" w:rsidRPr="00F20D1B" w:rsidSect="00322CC7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0455B" w14:textId="77777777" w:rsidR="00372989" w:rsidRDefault="00372989">
      <w:r>
        <w:separator/>
      </w:r>
    </w:p>
  </w:endnote>
  <w:endnote w:type="continuationSeparator" w:id="0">
    <w:p w14:paraId="6E581540" w14:textId="77777777" w:rsidR="00372989" w:rsidRDefault="00372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63CF7" w14:textId="4CAF50B4" w:rsidR="001E72B9" w:rsidRPr="00F77AC3" w:rsidRDefault="001E72B9">
    <w:pPr>
      <w:pStyle w:val="Stopka"/>
      <w:framePr w:wrap="auto" w:vAnchor="text" w:hAnchor="margin" w:xAlign="center" w:y="1"/>
      <w:rPr>
        <w:rStyle w:val="Numerstrony"/>
        <w:rFonts w:ascii="Verdana" w:hAnsi="Verdana" w:cs="Verdana"/>
        <w:sz w:val="16"/>
        <w:szCs w:val="16"/>
      </w:rPr>
    </w:pPr>
    <w:r w:rsidRPr="00F77AC3">
      <w:rPr>
        <w:rStyle w:val="Numerstrony"/>
        <w:rFonts w:ascii="Verdana" w:hAnsi="Verdana" w:cs="Verdana"/>
        <w:sz w:val="16"/>
        <w:szCs w:val="16"/>
      </w:rPr>
      <w:fldChar w:fldCharType="begin"/>
    </w:r>
    <w:r w:rsidRPr="00F77AC3">
      <w:rPr>
        <w:rStyle w:val="Numerstrony"/>
        <w:rFonts w:ascii="Verdana" w:hAnsi="Verdana" w:cs="Verdana"/>
        <w:sz w:val="16"/>
        <w:szCs w:val="16"/>
      </w:rPr>
      <w:instrText xml:space="preserve">PAGE  </w:instrText>
    </w:r>
    <w:r w:rsidRPr="00F77AC3">
      <w:rPr>
        <w:rStyle w:val="Numerstrony"/>
        <w:rFonts w:ascii="Verdana" w:hAnsi="Verdana" w:cs="Verdana"/>
        <w:sz w:val="16"/>
        <w:szCs w:val="16"/>
      </w:rPr>
      <w:fldChar w:fldCharType="separate"/>
    </w:r>
    <w:r w:rsidR="003616FD">
      <w:rPr>
        <w:rStyle w:val="Numerstrony"/>
        <w:rFonts w:ascii="Verdana" w:hAnsi="Verdana" w:cs="Verdana"/>
        <w:noProof/>
        <w:sz w:val="16"/>
        <w:szCs w:val="16"/>
      </w:rPr>
      <w:t>7</w:t>
    </w:r>
    <w:r w:rsidRPr="00F77AC3">
      <w:rPr>
        <w:rStyle w:val="Numerstrony"/>
        <w:rFonts w:ascii="Verdana" w:hAnsi="Verdana" w:cs="Verdana"/>
        <w:sz w:val="16"/>
        <w:szCs w:val="16"/>
      </w:rPr>
      <w:fldChar w:fldCharType="end"/>
    </w:r>
  </w:p>
  <w:p w14:paraId="6A2DA96B" w14:textId="77777777" w:rsidR="001E72B9" w:rsidRPr="00F77AC3" w:rsidRDefault="001E72B9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56688" w14:textId="77777777" w:rsidR="00372989" w:rsidRDefault="00372989">
      <w:r>
        <w:separator/>
      </w:r>
    </w:p>
  </w:footnote>
  <w:footnote w:type="continuationSeparator" w:id="0">
    <w:p w14:paraId="26A3ECC0" w14:textId="77777777" w:rsidR="00372989" w:rsidRDefault="00372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B73C08E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Verdana" w:eastAsia="Times New Roman" w:hAnsi="Verdana" w:hint="default"/>
      </w:r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BCD6136"/>
    <w:multiLevelType w:val="hybridMultilevel"/>
    <w:tmpl w:val="2F3ECF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7D45E1"/>
    <w:multiLevelType w:val="hybridMultilevel"/>
    <w:tmpl w:val="2BBC2DCA"/>
    <w:lvl w:ilvl="0" w:tplc="0D887E7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F6D75"/>
    <w:multiLevelType w:val="hybridMultilevel"/>
    <w:tmpl w:val="ED603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17BA8"/>
    <w:multiLevelType w:val="hybridMultilevel"/>
    <w:tmpl w:val="691E1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60E48"/>
    <w:multiLevelType w:val="hybridMultilevel"/>
    <w:tmpl w:val="56A09234"/>
    <w:lvl w:ilvl="0" w:tplc="9E04A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46D1A85"/>
    <w:multiLevelType w:val="hybridMultilevel"/>
    <w:tmpl w:val="A48C3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A369C"/>
    <w:multiLevelType w:val="hybridMultilevel"/>
    <w:tmpl w:val="77A8D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000EC"/>
    <w:multiLevelType w:val="hybridMultilevel"/>
    <w:tmpl w:val="025A9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D7571"/>
    <w:multiLevelType w:val="hybridMultilevel"/>
    <w:tmpl w:val="8FDC9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810420"/>
    <w:multiLevelType w:val="hybridMultilevel"/>
    <w:tmpl w:val="1EE21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2637B6"/>
    <w:multiLevelType w:val="hybridMultilevel"/>
    <w:tmpl w:val="E404FAD4"/>
    <w:lvl w:ilvl="0" w:tplc="7A1884D8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A313702"/>
    <w:multiLevelType w:val="hybridMultilevel"/>
    <w:tmpl w:val="48DC7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343884"/>
    <w:multiLevelType w:val="hybridMultilevel"/>
    <w:tmpl w:val="806C3D56"/>
    <w:lvl w:ilvl="0" w:tplc="829E5B4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11288F"/>
    <w:multiLevelType w:val="hybridMultilevel"/>
    <w:tmpl w:val="F7123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3"/>
  </w:num>
  <w:num w:numId="7">
    <w:abstractNumId w:val="18"/>
  </w:num>
  <w:num w:numId="8">
    <w:abstractNumId w:val="12"/>
  </w:num>
  <w:num w:numId="9">
    <w:abstractNumId w:val="11"/>
  </w:num>
  <w:num w:numId="10">
    <w:abstractNumId w:val="14"/>
  </w:num>
  <w:num w:numId="11">
    <w:abstractNumId w:val="10"/>
  </w:num>
  <w:num w:numId="12">
    <w:abstractNumId w:val="9"/>
  </w:num>
  <w:num w:numId="13">
    <w:abstractNumId w:val="15"/>
  </w:num>
  <w:num w:numId="14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4C6"/>
    <w:rsid w:val="00010FF3"/>
    <w:rsid w:val="00011F07"/>
    <w:rsid w:val="000174B5"/>
    <w:rsid w:val="00030590"/>
    <w:rsid w:val="000325A7"/>
    <w:rsid w:val="0004162A"/>
    <w:rsid w:val="00050869"/>
    <w:rsid w:val="0005186E"/>
    <w:rsid w:val="00052145"/>
    <w:rsid w:val="0005277A"/>
    <w:rsid w:val="00053841"/>
    <w:rsid w:val="00055869"/>
    <w:rsid w:val="000714C2"/>
    <w:rsid w:val="0007285F"/>
    <w:rsid w:val="00075CE7"/>
    <w:rsid w:val="00080BFA"/>
    <w:rsid w:val="00097A7B"/>
    <w:rsid w:val="000B0D7A"/>
    <w:rsid w:val="000B138F"/>
    <w:rsid w:val="000B2018"/>
    <w:rsid w:val="000B32C5"/>
    <w:rsid w:val="000B3C93"/>
    <w:rsid w:val="000B4283"/>
    <w:rsid w:val="000C4AC3"/>
    <w:rsid w:val="000D32F5"/>
    <w:rsid w:val="000D5DF2"/>
    <w:rsid w:val="000D6A48"/>
    <w:rsid w:val="000D6E3C"/>
    <w:rsid w:val="000E30CD"/>
    <w:rsid w:val="000E3701"/>
    <w:rsid w:val="000E619D"/>
    <w:rsid w:val="000E6A50"/>
    <w:rsid w:val="000F0251"/>
    <w:rsid w:val="0010537E"/>
    <w:rsid w:val="001112E3"/>
    <w:rsid w:val="00112F64"/>
    <w:rsid w:val="00116915"/>
    <w:rsid w:val="00121924"/>
    <w:rsid w:val="00131E97"/>
    <w:rsid w:val="00134859"/>
    <w:rsid w:val="00152E3E"/>
    <w:rsid w:val="0015423B"/>
    <w:rsid w:val="00156176"/>
    <w:rsid w:val="00157201"/>
    <w:rsid w:val="001614D8"/>
    <w:rsid w:val="00183490"/>
    <w:rsid w:val="00184AE6"/>
    <w:rsid w:val="0018651F"/>
    <w:rsid w:val="0019395B"/>
    <w:rsid w:val="00197546"/>
    <w:rsid w:val="001A0D1B"/>
    <w:rsid w:val="001A1165"/>
    <w:rsid w:val="001A20D6"/>
    <w:rsid w:val="001A3CD6"/>
    <w:rsid w:val="001A4370"/>
    <w:rsid w:val="001A48F5"/>
    <w:rsid w:val="001B241C"/>
    <w:rsid w:val="001C4069"/>
    <w:rsid w:val="001C53A1"/>
    <w:rsid w:val="001E0177"/>
    <w:rsid w:val="001E1D50"/>
    <w:rsid w:val="001E1F00"/>
    <w:rsid w:val="001E28E0"/>
    <w:rsid w:val="001E311A"/>
    <w:rsid w:val="001E72B9"/>
    <w:rsid w:val="00200439"/>
    <w:rsid w:val="00202D00"/>
    <w:rsid w:val="00205D24"/>
    <w:rsid w:val="00212764"/>
    <w:rsid w:val="002166CB"/>
    <w:rsid w:val="00216B2C"/>
    <w:rsid w:val="00223B97"/>
    <w:rsid w:val="00231754"/>
    <w:rsid w:val="0024180F"/>
    <w:rsid w:val="00241EF8"/>
    <w:rsid w:val="00243259"/>
    <w:rsid w:val="00246566"/>
    <w:rsid w:val="00247A3C"/>
    <w:rsid w:val="00252D3F"/>
    <w:rsid w:val="002533CF"/>
    <w:rsid w:val="00253949"/>
    <w:rsid w:val="00255462"/>
    <w:rsid w:val="00261CC2"/>
    <w:rsid w:val="00263C2F"/>
    <w:rsid w:val="002648C7"/>
    <w:rsid w:val="00270A0D"/>
    <w:rsid w:val="00272451"/>
    <w:rsid w:val="00275B0E"/>
    <w:rsid w:val="00280A8B"/>
    <w:rsid w:val="002832F9"/>
    <w:rsid w:val="00284D9E"/>
    <w:rsid w:val="00285D63"/>
    <w:rsid w:val="00296522"/>
    <w:rsid w:val="002974C1"/>
    <w:rsid w:val="002A509C"/>
    <w:rsid w:val="002A5D44"/>
    <w:rsid w:val="002C0B00"/>
    <w:rsid w:val="002D1026"/>
    <w:rsid w:val="002D3851"/>
    <w:rsid w:val="002D38D5"/>
    <w:rsid w:val="002E1B30"/>
    <w:rsid w:val="002E6529"/>
    <w:rsid w:val="002E7FBA"/>
    <w:rsid w:val="002F4C07"/>
    <w:rsid w:val="002F5E8B"/>
    <w:rsid w:val="00302177"/>
    <w:rsid w:val="00310F7A"/>
    <w:rsid w:val="0031344A"/>
    <w:rsid w:val="0031619E"/>
    <w:rsid w:val="00317E35"/>
    <w:rsid w:val="00321D0F"/>
    <w:rsid w:val="00322CC7"/>
    <w:rsid w:val="00324CD3"/>
    <w:rsid w:val="0033325F"/>
    <w:rsid w:val="0034174B"/>
    <w:rsid w:val="00341A83"/>
    <w:rsid w:val="00345573"/>
    <w:rsid w:val="00350693"/>
    <w:rsid w:val="003521D7"/>
    <w:rsid w:val="003540E0"/>
    <w:rsid w:val="00356F04"/>
    <w:rsid w:val="003616FD"/>
    <w:rsid w:val="00361A41"/>
    <w:rsid w:val="0036231D"/>
    <w:rsid w:val="00366383"/>
    <w:rsid w:val="00372989"/>
    <w:rsid w:val="0038000A"/>
    <w:rsid w:val="00380DCA"/>
    <w:rsid w:val="00381382"/>
    <w:rsid w:val="00381555"/>
    <w:rsid w:val="0038231C"/>
    <w:rsid w:val="00383D3E"/>
    <w:rsid w:val="00384897"/>
    <w:rsid w:val="00386F4D"/>
    <w:rsid w:val="00387D4F"/>
    <w:rsid w:val="0039297D"/>
    <w:rsid w:val="003A39A7"/>
    <w:rsid w:val="003A552E"/>
    <w:rsid w:val="003A6B33"/>
    <w:rsid w:val="003A7B54"/>
    <w:rsid w:val="003A7FEB"/>
    <w:rsid w:val="003B1120"/>
    <w:rsid w:val="003B46BD"/>
    <w:rsid w:val="003B4F55"/>
    <w:rsid w:val="003B63BE"/>
    <w:rsid w:val="003B6D60"/>
    <w:rsid w:val="003C577D"/>
    <w:rsid w:val="003C631D"/>
    <w:rsid w:val="003C7DE1"/>
    <w:rsid w:val="003D1E6D"/>
    <w:rsid w:val="003D35BE"/>
    <w:rsid w:val="003D4376"/>
    <w:rsid w:val="003D6983"/>
    <w:rsid w:val="003E1E4B"/>
    <w:rsid w:val="003E2820"/>
    <w:rsid w:val="003E40E8"/>
    <w:rsid w:val="003E45BE"/>
    <w:rsid w:val="003F1A39"/>
    <w:rsid w:val="004065FE"/>
    <w:rsid w:val="00410A42"/>
    <w:rsid w:val="00425518"/>
    <w:rsid w:val="0043075F"/>
    <w:rsid w:val="00440351"/>
    <w:rsid w:val="00440F6C"/>
    <w:rsid w:val="00441A45"/>
    <w:rsid w:val="00442F3C"/>
    <w:rsid w:val="0044399A"/>
    <w:rsid w:val="00452B17"/>
    <w:rsid w:val="00457B3A"/>
    <w:rsid w:val="00457E24"/>
    <w:rsid w:val="00461F37"/>
    <w:rsid w:val="00462BF1"/>
    <w:rsid w:val="00463636"/>
    <w:rsid w:val="00464C66"/>
    <w:rsid w:val="00465A5F"/>
    <w:rsid w:val="00471832"/>
    <w:rsid w:val="00480236"/>
    <w:rsid w:val="00487780"/>
    <w:rsid w:val="00491147"/>
    <w:rsid w:val="004A0AD1"/>
    <w:rsid w:val="004A19F3"/>
    <w:rsid w:val="004A3E4B"/>
    <w:rsid w:val="004B1BF4"/>
    <w:rsid w:val="004B28D5"/>
    <w:rsid w:val="004B4458"/>
    <w:rsid w:val="004C35F3"/>
    <w:rsid w:val="004C4326"/>
    <w:rsid w:val="004D1BC5"/>
    <w:rsid w:val="004D27F0"/>
    <w:rsid w:val="004D71B1"/>
    <w:rsid w:val="004D71BF"/>
    <w:rsid w:val="004D727E"/>
    <w:rsid w:val="004D7720"/>
    <w:rsid w:val="004E1716"/>
    <w:rsid w:val="004E721C"/>
    <w:rsid w:val="0050582E"/>
    <w:rsid w:val="00505AAE"/>
    <w:rsid w:val="0051174C"/>
    <w:rsid w:val="00515622"/>
    <w:rsid w:val="00515647"/>
    <w:rsid w:val="005210C2"/>
    <w:rsid w:val="005214C1"/>
    <w:rsid w:val="00526747"/>
    <w:rsid w:val="00526C82"/>
    <w:rsid w:val="005314B4"/>
    <w:rsid w:val="00537409"/>
    <w:rsid w:val="005457E7"/>
    <w:rsid w:val="005461CD"/>
    <w:rsid w:val="0055224E"/>
    <w:rsid w:val="00552696"/>
    <w:rsid w:val="00562AE3"/>
    <w:rsid w:val="0056491E"/>
    <w:rsid w:val="00573DB8"/>
    <w:rsid w:val="00575DA6"/>
    <w:rsid w:val="00581D8B"/>
    <w:rsid w:val="00582724"/>
    <w:rsid w:val="0059049F"/>
    <w:rsid w:val="00591B93"/>
    <w:rsid w:val="005A4913"/>
    <w:rsid w:val="005A64C6"/>
    <w:rsid w:val="005B1035"/>
    <w:rsid w:val="005B363C"/>
    <w:rsid w:val="005B434F"/>
    <w:rsid w:val="005D74DD"/>
    <w:rsid w:val="005E06DD"/>
    <w:rsid w:val="005E1A51"/>
    <w:rsid w:val="005E55C3"/>
    <w:rsid w:val="005E6961"/>
    <w:rsid w:val="005F23CA"/>
    <w:rsid w:val="005F7C55"/>
    <w:rsid w:val="005F7EF5"/>
    <w:rsid w:val="00605A52"/>
    <w:rsid w:val="006134B1"/>
    <w:rsid w:val="00616C10"/>
    <w:rsid w:val="00616C95"/>
    <w:rsid w:val="00617622"/>
    <w:rsid w:val="00632CC0"/>
    <w:rsid w:val="00633E1A"/>
    <w:rsid w:val="0063459F"/>
    <w:rsid w:val="00640B1C"/>
    <w:rsid w:val="00641537"/>
    <w:rsid w:val="0065132B"/>
    <w:rsid w:val="006549A3"/>
    <w:rsid w:val="00657278"/>
    <w:rsid w:val="00664BBB"/>
    <w:rsid w:val="006865D3"/>
    <w:rsid w:val="006919EF"/>
    <w:rsid w:val="006971C2"/>
    <w:rsid w:val="006A19BB"/>
    <w:rsid w:val="006A73C3"/>
    <w:rsid w:val="006B085A"/>
    <w:rsid w:val="006B552A"/>
    <w:rsid w:val="006B5A80"/>
    <w:rsid w:val="006C19CA"/>
    <w:rsid w:val="006C427F"/>
    <w:rsid w:val="006D1D2A"/>
    <w:rsid w:val="006D51C8"/>
    <w:rsid w:val="006D5572"/>
    <w:rsid w:val="006D594C"/>
    <w:rsid w:val="006E032E"/>
    <w:rsid w:val="006E0E8E"/>
    <w:rsid w:val="006E6A67"/>
    <w:rsid w:val="006F3956"/>
    <w:rsid w:val="006F449B"/>
    <w:rsid w:val="006F4BFA"/>
    <w:rsid w:val="006F583B"/>
    <w:rsid w:val="00702F4A"/>
    <w:rsid w:val="00704F20"/>
    <w:rsid w:val="007100AB"/>
    <w:rsid w:val="007107D0"/>
    <w:rsid w:val="007152C2"/>
    <w:rsid w:val="00717C0D"/>
    <w:rsid w:val="007204B1"/>
    <w:rsid w:val="00723356"/>
    <w:rsid w:val="0072384F"/>
    <w:rsid w:val="0072411A"/>
    <w:rsid w:val="007279DA"/>
    <w:rsid w:val="00732F65"/>
    <w:rsid w:val="0073335E"/>
    <w:rsid w:val="00735E9B"/>
    <w:rsid w:val="00736C41"/>
    <w:rsid w:val="00740BE9"/>
    <w:rsid w:val="00742DEF"/>
    <w:rsid w:val="00742E2E"/>
    <w:rsid w:val="00747E84"/>
    <w:rsid w:val="00755116"/>
    <w:rsid w:val="007552FA"/>
    <w:rsid w:val="0075771B"/>
    <w:rsid w:val="0076312F"/>
    <w:rsid w:val="0076432E"/>
    <w:rsid w:val="00770027"/>
    <w:rsid w:val="007714CA"/>
    <w:rsid w:val="00782E94"/>
    <w:rsid w:val="00784B49"/>
    <w:rsid w:val="0079139B"/>
    <w:rsid w:val="007917B2"/>
    <w:rsid w:val="00792C1E"/>
    <w:rsid w:val="00796640"/>
    <w:rsid w:val="007A43D6"/>
    <w:rsid w:val="007A5EDB"/>
    <w:rsid w:val="007B07B6"/>
    <w:rsid w:val="007B08E4"/>
    <w:rsid w:val="007C5F99"/>
    <w:rsid w:val="007D0890"/>
    <w:rsid w:val="007D3941"/>
    <w:rsid w:val="007D740D"/>
    <w:rsid w:val="007E59F5"/>
    <w:rsid w:val="007E7631"/>
    <w:rsid w:val="007F3E98"/>
    <w:rsid w:val="007F73CC"/>
    <w:rsid w:val="008040C9"/>
    <w:rsid w:val="008147EA"/>
    <w:rsid w:val="00815AD7"/>
    <w:rsid w:val="00817172"/>
    <w:rsid w:val="00826866"/>
    <w:rsid w:val="00830520"/>
    <w:rsid w:val="0083356C"/>
    <w:rsid w:val="00834E3D"/>
    <w:rsid w:val="00836D17"/>
    <w:rsid w:val="00836E59"/>
    <w:rsid w:val="00842EDA"/>
    <w:rsid w:val="00853C3D"/>
    <w:rsid w:val="00856094"/>
    <w:rsid w:val="00856202"/>
    <w:rsid w:val="00856F72"/>
    <w:rsid w:val="00862AF4"/>
    <w:rsid w:val="008630D1"/>
    <w:rsid w:val="0086480C"/>
    <w:rsid w:val="00865460"/>
    <w:rsid w:val="00866490"/>
    <w:rsid w:val="0086723A"/>
    <w:rsid w:val="008703AE"/>
    <w:rsid w:val="00870844"/>
    <w:rsid w:val="00873AE5"/>
    <w:rsid w:val="00877911"/>
    <w:rsid w:val="00877FB7"/>
    <w:rsid w:val="008808E8"/>
    <w:rsid w:val="00882910"/>
    <w:rsid w:val="00883500"/>
    <w:rsid w:val="00885BAC"/>
    <w:rsid w:val="00886684"/>
    <w:rsid w:val="00895A7F"/>
    <w:rsid w:val="00897AD9"/>
    <w:rsid w:val="008A28C7"/>
    <w:rsid w:val="008A4B8F"/>
    <w:rsid w:val="008A7D24"/>
    <w:rsid w:val="008C320B"/>
    <w:rsid w:val="008C5069"/>
    <w:rsid w:val="008C7095"/>
    <w:rsid w:val="008D0ACF"/>
    <w:rsid w:val="008D339F"/>
    <w:rsid w:val="008D3BAB"/>
    <w:rsid w:val="008D3FB6"/>
    <w:rsid w:val="008D758F"/>
    <w:rsid w:val="008D78CF"/>
    <w:rsid w:val="008E62FB"/>
    <w:rsid w:val="008F0EEE"/>
    <w:rsid w:val="008F70BE"/>
    <w:rsid w:val="00902256"/>
    <w:rsid w:val="00916031"/>
    <w:rsid w:val="0091613B"/>
    <w:rsid w:val="00916A3E"/>
    <w:rsid w:val="00921379"/>
    <w:rsid w:val="00921CEA"/>
    <w:rsid w:val="00927BFE"/>
    <w:rsid w:val="00942C5F"/>
    <w:rsid w:val="0094776C"/>
    <w:rsid w:val="00947C67"/>
    <w:rsid w:val="00953528"/>
    <w:rsid w:val="0096075B"/>
    <w:rsid w:val="009608D1"/>
    <w:rsid w:val="00961BCA"/>
    <w:rsid w:val="00971EDD"/>
    <w:rsid w:val="009763D5"/>
    <w:rsid w:val="00976F88"/>
    <w:rsid w:val="00985AFE"/>
    <w:rsid w:val="00990840"/>
    <w:rsid w:val="00993C66"/>
    <w:rsid w:val="00997413"/>
    <w:rsid w:val="009A0D92"/>
    <w:rsid w:val="009A1ED1"/>
    <w:rsid w:val="009A2F23"/>
    <w:rsid w:val="009A65EF"/>
    <w:rsid w:val="009B0A8D"/>
    <w:rsid w:val="009B5359"/>
    <w:rsid w:val="009C6CD7"/>
    <w:rsid w:val="009D6824"/>
    <w:rsid w:val="009E027C"/>
    <w:rsid w:val="009E2270"/>
    <w:rsid w:val="009E5BBB"/>
    <w:rsid w:val="009F15B0"/>
    <w:rsid w:val="00A064EF"/>
    <w:rsid w:val="00A1347D"/>
    <w:rsid w:val="00A15827"/>
    <w:rsid w:val="00A17C14"/>
    <w:rsid w:val="00A21FE5"/>
    <w:rsid w:val="00A32A36"/>
    <w:rsid w:val="00A35E4B"/>
    <w:rsid w:val="00A41C0A"/>
    <w:rsid w:val="00A509DB"/>
    <w:rsid w:val="00A55820"/>
    <w:rsid w:val="00A62222"/>
    <w:rsid w:val="00A6775B"/>
    <w:rsid w:val="00A73005"/>
    <w:rsid w:val="00A73E34"/>
    <w:rsid w:val="00A74E57"/>
    <w:rsid w:val="00A75DB0"/>
    <w:rsid w:val="00A801FA"/>
    <w:rsid w:val="00A92429"/>
    <w:rsid w:val="00A92D72"/>
    <w:rsid w:val="00A9307B"/>
    <w:rsid w:val="00A95014"/>
    <w:rsid w:val="00A97E80"/>
    <w:rsid w:val="00AA0579"/>
    <w:rsid w:val="00AA272C"/>
    <w:rsid w:val="00AA314C"/>
    <w:rsid w:val="00AA318F"/>
    <w:rsid w:val="00AA3C5B"/>
    <w:rsid w:val="00AB0830"/>
    <w:rsid w:val="00AB184A"/>
    <w:rsid w:val="00AB2CF2"/>
    <w:rsid w:val="00AB342F"/>
    <w:rsid w:val="00AB4D4C"/>
    <w:rsid w:val="00AB6E6C"/>
    <w:rsid w:val="00AC04C6"/>
    <w:rsid w:val="00AC2D62"/>
    <w:rsid w:val="00AC7B99"/>
    <w:rsid w:val="00AD3572"/>
    <w:rsid w:val="00AD4C61"/>
    <w:rsid w:val="00AD4EC3"/>
    <w:rsid w:val="00AE7F7C"/>
    <w:rsid w:val="00AF0FC4"/>
    <w:rsid w:val="00AF22DA"/>
    <w:rsid w:val="00AF44AF"/>
    <w:rsid w:val="00B007BB"/>
    <w:rsid w:val="00B04C48"/>
    <w:rsid w:val="00B06CA4"/>
    <w:rsid w:val="00B06E90"/>
    <w:rsid w:val="00B10182"/>
    <w:rsid w:val="00B107A5"/>
    <w:rsid w:val="00B14344"/>
    <w:rsid w:val="00B214E1"/>
    <w:rsid w:val="00B23072"/>
    <w:rsid w:val="00B236E6"/>
    <w:rsid w:val="00B23A7D"/>
    <w:rsid w:val="00B249CC"/>
    <w:rsid w:val="00B3335C"/>
    <w:rsid w:val="00B41DF7"/>
    <w:rsid w:val="00B632AE"/>
    <w:rsid w:val="00B63B1E"/>
    <w:rsid w:val="00B670AD"/>
    <w:rsid w:val="00B67F9E"/>
    <w:rsid w:val="00B73B53"/>
    <w:rsid w:val="00B81BF2"/>
    <w:rsid w:val="00B87089"/>
    <w:rsid w:val="00B874D2"/>
    <w:rsid w:val="00B91FAB"/>
    <w:rsid w:val="00B92DB7"/>
    <w:rsid w:val="00B94B6F"/>
    <w:rsid w:val="00B958BA"/>
    <w:rsid w:val="00B95B70"/>
    <w:rsid w:val="00B95C64"/>
    <w:rsid w:val="00BA39C8"/>
    <w:rsid w:val="00BA3E49"/>
    <w:rsid w:val="00BB009C"/>
    <w:rsid w:val="00BB1AC4"/>
    <w:rsid w:val="00BB3E69"/>
    <w:rsid w:val="00BB680D"/>
    <w:rsid w:val="00BB7B32"/>
    <w:rsid w:val="00BC05DF"/>
    <w:rsid w:val="00BC6A2F"/>
    <w:rsid w:val="00BD013F"/>
    <w:rsid w:val="00BD1B15"/>
    <w:rsid w:val="00BD5000"/>
    <w:rsid w:val="00BD6D00"/>
    <w:rsid w:val="00BE48EF"/>
    <w:rsid w:val="00BE4DC9"/>
    <w:rsid w:val="00BE570B"/>
    <w:rsid w:val="00BF1404"/>
    <w:rsid w:val="00BF541A"/>
    <w:rsid w:val="00BF796E"/>
    <w:rsid w:val="00C01ABD"/>
    <w:rsid w:val="00C03288"/>
    <w:rsid w:val="00C06127"/>
    <w:rsid w:val="00C127D7"/>
    <w:rsid w:val="00C23000"/>
    <w:rsid w:val="00C36054"/>
    <w:rsid w:val="00C477D2"/>
    <w:rsid w:val="00C51168"/>
    <w:rsid w:val="00C5135C"/>
    <w:rsid w:val="00C54107"/>
    <w:rsid w:val="00C5507D"/>
    <w:rsid w:val="00C64CD6"/>
    <w:rsid w:val="00C64E13"/>
    <w:rsid w:val="00C70166"/>
    <w:rsid w:val="00C70D11"/>
    <w:rsid w:val="00C74156"/>
    <w:rsid w:val="00C74895"/>
    <w:rsid w:val="00C75B51"/>
    <w:rsid w:val="00C837BF"/>
    <w:rsid w:val="00C91591"/>
    <w:rsid w:val="00C91CE0"/>
    <w:rsid w:val="00C94ABE"/>
    <w:rsid w:val="00C97AE3"/>
    <w:rsid w:val="00CA138F"/>
    <w:rsid w:val="00CA13F6"/>
    <w:rsid w:val="00CA2A02"/>
    <w:rsid w:val="00CA7B49"/>
    <w:rsid w:val="00CB7178"/>
    <w:rsid w:val="00CC02DE"/>
    <w:rsid w:val="00CC13A1"/>
    <w:rsid w:val="00CC273F"/>
    <w:rsid w:val="00CC2DAE"/>
    <w:rsid w:val="00CC6A17"/>
    <w:rsid w:val="00CD0C65"/>
    <w:rsid w:val="00CD100E"/>
    <w:rsid w:val="00CD1331"/>
    <w:rsid w:val="00CD49C6"/>
    <w:rsid w:val="00CD6DF7"/>
    <w:rsid w:val="00CE1A36"/>
    <w:rsid w:val="00CE1BA9"/>
    <w:rsid w:val="00CE43E6"/>
    <w:rsid w:val="00CE6DFF"/>
    <w:rsid w:val="00CE6E8C"/>
    <w:rsid w:val="00CF2196"/>
    <w:rsid w:val="00CF3570"/>
    <w:rsid w:val="00CF3B14"/>
    <w:rsid w:val="00CF617C"/>
    <w:rsid w:val="00D10DD6"/>
    <w:rsid w:val="00D1102E"/>
    <w:rsid w:val="00D14E29"/>
    <w:rsid w:val="00D15B63"/>
    <w:rsid w:val="00D210FB"/>
    <w:rsid w:val="00D22B36"/>
    <w:rsid w:val="00D22F16"/>
    <w:rsid w:val="00D23DC2"/>
    <w:rsid w:val="00D25960"/>
    <w:rsid w:val="00D33CD9"/>
    <w:rsid w:val="00D345BA"/>
    <w:rsid w:val="00D46B95"/>
    <w:rsid w:val="00D511FB"/>
    <w:rsid w:val="00D52926"/>
    <w:rsid w:val="00D608A3"/>
    <w:rsid w:val="00D66C58"/>
    <w:rsid w:val="00D7253E"/>
    <w:rsid w:val="00D72CF5"/>
    <w:rsid w:val="00D744F4"/>
    <w:rsid w:val="00D81BE2"/>
    <w:rsid w:val="00D874AB"/>
    <w:rsid w:val="00D94E0B"/>
    <w:rsid w:val="00D951E2"/>
    <w:rsid w:val="00DA450E"/>
    <w:rsid w:val="00DB156D"/>
    <w:rsid w:val="00DB78CC"/>
    <w:rsid w:val="00DC1319"/>
    <w:rsid w:val="00DC49E1"/>
    <w:rsid w:val="00DC633A"/>
    <w:rsid w:val="00DC64B0"/>
    <w:rsid w:val="00DC7339"/>
    <w:rsid w:val="00DD5103"/>
    <w:rsid w:val="00DE0DF9"/>
    <w:rsid w:val="00DE2684"/>
    <w:rsid w:val="00DE418E"/>
    <w:rsid w:val="00DE5C1C"/>
    <w:rsid w:val="00DE6FAC"/>
    <w:rsid w:val="00DE74AF"/>
    <w:rsid w:val="00DE7799"/>
    <w:rsid w:val="00DE7DAB"/>
    <w:rsid w:val="00DF2CB2"/>
    <w:rsid w:val="00DF4FA4"/>
    <w:rsid w:val="00DF7AC4"/>
    <w:rsid w:val="00E03475"/>
    <w:rsid w:val="00E03BC9"/>
    <w:rsid w:val="00E059E2"/>
    <w:rsid w:val="00E1025D"/>
    <w:rsid w:val="00E16697"/>
    <w:rsid w:val="00E16D89"/>
    <w:rsid w:val="00E178D8"/>
    <w:rsid w:val="00E17CB2"/>
    <w:rsid w:val="00E201A8"/>
    <w:rsid w:val="00E24CB5"/>
    <w:rsid w:val="00E25CCE"/>
    <w:rsid w:val="00E278A7"/>
    <w:rsid w:val="00E279D0"/>
    <w:rsid w:val="00E3013E"/>
    <w:rsid w:val="00E3201B"/>
    <w:rsid w:val="00E325A9"/>
    <w:rsid w:val="00E36898"/>
    <w:rsid w:val="00E42A07"/>
    <w:rsid w:val="00E46313"/>
    <w:rsid w:val="00E50B67"/>
    <w:rsid w:val="00E5115A"/>
    <w:rsid w:val="00E54EB7"/>
    <w:rsid w:val="00E675EF"/>
    <w:rsid w:val="00E722E9"/>
    <w:rsid w:val="00E73603"/>
    <w:rsid w:val="00E76A84"/>
    <w:rsid w:val="00E81084"/>
    <w:rsid w:val="00E8218F"/>
    <w:rsid w:val="00E83CF3"/>
    <w:rsid w:val="00E8668A"/>
    <w:rsid w:val="00E92BDE"/>
    <w:rsid w:val="00E9357A"/>
    <w:rsid w:val="00EA5402"/>
    <w:rsid w:val="00EA635D"/>
    <w:rsid w:val="00EA67A6"/>
    <w:rsid w:val="00EB13A0"/>
    <w:rsid w:val="00EB482F"/>
    <w:rsid w:val="00EC1966"/>
    <w:rsid w:val="00EC308A"/>
    <w:rsid w:val="00EC69EC"/>
    <w:rsid w:val="00ED1747"/>
    <w:rsid w:val="00ED6127"/>
    <w:rsid w:val="00ED6345"/>
    <w:rsid w:val="00ED6F9B"/>
    <w:rsid w:val="00EF4375"/>
    <w:rsid w:val="00EF7ED7"/>
    <w:rsid w:val="00F01990"/>
    <w:rsid w:val="00F03FD3"/>
    <w:rsid w:val="00F20D1B"/>
    <w:rsid w:val="00F23D61"/>
    <w:rsid w:val="00F25195"/>
    <w:rsid w:val="00F31C33"/>
    <w:rsid w:val="00F33C46"/>
    <w:rsid w:val="00F36BBA"/>
    <w:rsid w:val="00F42331"/>
    <w:rsid w:val="00F44A55"/>
    <w:rsid w:val="00F458BE"/>
    <w:rsid w:val="00F67502"/>
    <w:rsid w:val="00F67520"/>
    <w:rsid w:val="00F70A11"/>
    <w:rsid w:val="00F77AC3"/>
    <w:rsid w:val="00F77F77"/>
    <w:rsid w:val="00F869D4"/>
    <w:rsid w:val="00F86E49"/>
    <w:rsid w:val="00F87814"/>
    <w:rsid w:val="00F879A3"/>
    <w:rsid w:val="00F958D3"/>
    <w:rsid w:val="00F96E8D"/>
    <w:rsid w:val="00F971D2"/>
    <w:rsid w:val="00FA1348"/>
    <w:rsid w:val="00FA7A83"/>
    <w:rsid w:val="00FB058A"/>
    <w:rsid w:val="00FC6634"/>
    <w:rsid w:val="00FD677E"/>
    <w:rsid w:val="00FD6E45"/>
    <w:rsid w:val="00FD764F"/>
    <w:rsid w:val="00FE6424"/>
    <w:rsid w:val="00FE6958"/>
    <w:rsid w:val="00FF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6AE1A"/>
  <w15:chartTrackingRefBased/>
  <w15:docId w15:val="{FB84CE14-F9F0-4C88-B7E8-FB097A00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04C6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AC04C6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AC04C6"/>
    <w:pPr>
      <w:keepNext/>
      <w:autoSpaceDE w:val="0"/>
      <w:autoSpaceDN w:val="0"/>
      <w:outlineLvl w:val="4"/>
    </w:pPr>
    <w:rPr>
      <w:rFonts w:ascii="Arial" w:hAnsi="Arial" w:cs="Arial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AC04C6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9">
    <w:name w:val="heading 9"/>
    <w:basedOn w:val="Normalny"/>
    <w:next w:val="Normalny"/>
    <w:link w:val="Nagwek9Znak"/>
    <w:qFormat/>
    <w:rsid w:val="00AC04C6"/>
    <w:pPr>
      <w:keepNext/>
      <w:outlineLvl w:val="8"/>
    </w:pPr>
    <w:rPr>
      <w:b/>
      <w:bCs/>
      <w:color w:val="008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locked/>
    <w:rsid w:val="00AC04C6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semiHidden/>
    <w:locked/>
    <w:rsid w:val="00AC04C6"/>
    <w:rPr>
      <w:rFonts w:ascii="Arial" w:hAnsi="Arial" w:cs="Arial"/>
      <w:sz w:val="24"/>
      <w:szCs w:val="24"/>
      <w:lang w:val="en-US" w:eastAsia="pl-PL" w:bidi="ar-SA"/>
    </w:rPr>
  </w:style>
  <w:style w:type="character" w:customStyle="1" w:styleId="Nagwek6Znak">
    <w:name w:val="Nagłówek 6 Znak"/>
    <w:link w:val="Nagwek6"/>
    <w:semiHidden/>
    <w:locked/>
    <w:rsid w:val="00AC04C6"/>
    <w:rPr>
      <w:rFonts w:ascii="Arial" w:hAnsi="Arial" w:cs="Arial"/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locked/>
    <w:rsid w:val="00AC04C6"/>
    <w:rPr>
      <w:b/>
      <w:bCs/>
      <w:color w:val="008000"/>
      <w:sz w:val="24"/>
      <w:szCs w:val="24"/>
      <w:lang w:val="pl-PL" w:eastAsia="pl-PL" w:bidi="ar-SA"/>
    </w:rPr>
  </w:style>
  <w:style w:type="paragraph" w:styleId="Tekstpodstawowy">
    <w:name w:val="Body Text"/>
    <w:aliases w:val="(F2)"/>
    <w:basedOn w:val="Normalny"/>
    <w:link w:val="TekstpodstawowyZnak"/>
    <w:rsid w:val="00AC04C6"/>
    <w:rPr>
      <w:rFonts w:ascii="Arial" w:hAnsi="Arial" w:cs="Arial"/>
    </w:rPr>
  </w:style>
  <w:style w:type="character" w:customStyle="1" w:styleId="TekstpodstawowyZnak">
    <w:name w:val="Tekst podstawowy Znak"/>
    <w:aliases w:val="(F2) Znak"/>
    <w:link w:val="Tekstpodstawowy"/>
    <w:semiHidden/>
    <w:locked/>
    <w:rsid w:val="00AC04C6"/>
    <w:rPr>
      <w:rFonts w:ascii="Arial" w:hAnsi="Arial" w:cs="Arial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AC04C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AC04C6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AC04C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AC04C6"/>
    <w:rPr>
      <w:sz w:val="24"/>
      <w:szCs w:val="24"/>
      <w:lang w:val="pl-PL" w:eastAsia="pl-PL" w:bidi="ar-SA"/>
    </w:rPr>
  </w:style>
  <w:style w:type="character" w:customStyle="1" w:styleId="tekstdokbold">
    <w:name w:val="tekst dok. bold"/>
    <w:rsid w:val="00AC04C6"/>
    <w:rPr>
      <w:b/>
      <w:bCs/>
    </w:rPr>
  </w:style>
  <w:style w:type="paragraph" w:customStyle="1" w:styleId="tytu">
    <w:name w:val="tytuł"/>
    <w:basedOn w:val="Normalny"/>
    <w:next w:val="Normalny"/>
    <w:autoRedefine/>
    <w:rsid w:val="00AC04C6"/>
    <w:pPr>
      <w:spacing w:before="120"/>
      <w:outlineLvl w:val="0"/>
    </w:pPr>
    <w:rPr>
      <w:b/>
      <w:bCs/>
      <w:sz w:val="22"/>
      <w:szCs w:val="22"/>
    </w:rPr>
  </w:style>
  <w:style w:type="paragraph" w:styleId="Nagwek">
    <w:name w:val="header"/>
    <w:basedOn w:val="Normalny"/>
    <w:link w:val="NagwekZnak"/>
    <w:rsid w:val="00AC04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AC04C6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AC04C6"/>
    <w:pPr>
      <w:tabs>
        <w:tab w:val="left" w:pos="720"/>
      </w:tabs>
      <w:spacing w:before="240"/>
      <w:ind w:left="720" w:hanging="720"/>
      <w:jc w:val="both"/>
    </w:pPr>
    <w:rPr>
      <w:spacing w:val="4"/>
    </w:rPr>
  </w:style>
  <w:style w:type="character" w:styleId="Hipercze">
    <w:name w:val="Hyperlink"/>
    <w:rsid w:val="00AC04C6"/>
    <w:rPr>
      <w:color w:val="0000FF"/>
      <w:u w:val="single"/>
    </w:rPr>
  </w:style>
  <w:style w:type="paragraph" w:customStyle="1" w:styleId="addr">
    <w:name w:val="addr"/>
    <w:basedOn w:val="Normalny"/>
    <w:rsid w:val="00AC04C6"/>
    <w:pPr>
      <w:spacing w:before="100" w:beforeAutospacing="1" w:after="100" w:afterAutospacing="1"/>
    </w:pPr>
  </w:style>
  <w:style w:type="paragraph" w:customStyle="1" w:styleId="ft">
    <w:name w:val="ft"/>
    <w:basedOn w:val="Normalny"/>
    <w:rsid w:val="00AC04C6"/>
    <w:pPr>
      <w:spacing w:before="100" w:beforeAutospacing="1" w:after="100" w:afterAutospacing="1"/>
    </w:pPr>
  </w:style>
  <w:style w:type="paragraph" w:customStyle="1" w:styleId="txurl">
    <w:name w:val="txurl"/>
    <w:basedOn w:val="Normalny"/>
    <w:rsid w:val="00AC04C6"/>
    <w:pPr>
      <w:spacing w:before="100" w:beforeAutospacing="1" w:after="100" w:afterAutospacing="1"/>
    </w:pPr>
  </w:style>
  <w:style w:type="paragraph" w:customStyle="1" w:styleId="ust">
    <w:name w:val="ust"/>
    <w:rsid w:val="00AC04C6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  <w:szCs w:val="24"/>
    </w:rPr>
  </w:style>
  <w:style w:type="paragraph" w:styleId="Stopka">
    <w:name w:val="footer"/>
    <w:basedOn w:val="Normalny"/>
    <w:link w:val="StopkaZnak"/>
    <w:rsid w:val="00AC04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sid w:val="00AC04C6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AC04C6"/>
  </w:style>
  <w:style w:type="paragraph" w:styleId="Zwykytekst">
    <w:name w:val="Plain Text"/>
    <w:basedOn w:val="Normalny"/>
    <w:link w:val="ZwykytekstZnak"/>
    <w:rsid w:val="00AC04C6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AC04C6"/>
    <w:rPr>
      <w:rFonts w:ascii="Courier New" w:hAnsi="Courier New" w:cs="Courier New"/>
      <w:lang w:val="pl-PL" w:eastAsia="pl-PL" w:bidi="ar-SA"/>
    </w:rPr>
  </w:style>
  <w:style w:type="paragraph" w:customStyle="1" w:styleId="pkt">
    <w:name w:val="pkt"/>
    <w:basedOn w:val="Normalny"/>
    <w:rsid w:val="00AC04C6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</w:style>
  <w:style w:type="character" w:customStyle="1" w:styleId="CommentTextChar">
    <w:name w:val="Comment Text Char"/>
    <w:locked/>
    <w:rsid w:val="00AC04C6"/>
    <w:rPr>
      <w:lang w:val="pl-PL" w:eastAsia="pl-PL"/>
    </w:rPr>
  </w:style>
  <w:style w:type="paragraph" w:customStyle="1" w:styleId="ListParagraph1">
    <w:name w:val="List Paragraph1"/>
    <w:basedOn w:val="Normalny"/>
    <w:rsid w:val="00AC04C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semiHidden/>
    <w:rsid w:val="00AC04C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AC04C6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AC04C6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locked/>
    <w:rsid w:val="00AC04C6"/>
    <w:rPr>
      <w:rFonts w:ascii="Calibri" w:hAnsi="Calibri" w:cs="Calibri"/>
      <w:sz w:val="16"/>
      <w:szCs w:val="16"/>
      <w:lang w:val="pl-PL" w:eastAsia="en-US" w:bidi="ar-SA"/>
    </w:rPr>
  </w:style>
  <w:style w:type="paragraph" w:styleId="Tekstkomentarza">
    <w:name w:val="annotation text"/>
    <w:basedOn w:val="Normalny"/>
    <w:link w:val="TekstkomentarzaZnak"/>
    <w:semiHidden/>
    <w:rsid w:val="00AC04C6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AC04C6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C04C6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AC04C6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AC04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AC04C6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Akapitzlist1">
    <w:name w:val="Akapit z listą1"/>
    <w:basedOn w:val="Normalny"/>
    <w:rsid w:val="00AC04C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Paragraph11">
    <w:name w:val="List Paragraph11"/>
    <w:basedOn w:val="Normalny"/>
    <w:rsid w:val="00AC04C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WW8Num1z0">
    <w:name w:val="WW8Num1z0"/>
    <w:rsid w:val="00AC04C6"/>
    <w:rPr>
      <w:rFonts w:ascii="Times New Roman" w:hAnsi="Times New Roman" w:cs="Times New Roman"/>
    </w:rPr>
  </w:style>
  <w:style w:type="character" w:customStyle="1" w:styleId="WW8Num7z0">
    <w:name w:val="WW8Num7z0"/>
    <w:rsid w:val="00AC04C6"/>
  </w:style>
  <w:style w:type="character" w:customStyle="1" w:styleId="WW8Num11z0">
    <w:name w:val="WW8Num11z0"/>
    <w:rsid w:val="00AC04C6"/>
    <w:rPr>
      <w:rFonts w:ascii="Times New Roman" w:hAnsi="Times New Roman" w:cs="Times New Roman"/>
    </w:rPr>
  </w:style>
  <w:style w:type="character" w:customStyle="1" w:styleId="Domylnaczcionkaakapitu4">
    <w:name w:val="Domyślna czcionka akapitu4"/>
    <w:rsid w:val="00AC04C6"/>
  </w:style>
  <w:style w:type="character" w:customStyle="1" w:styleId="Absatz-Standardschriftart">
    <w:name w:val="Absatz-Standardschriftart"/>
    <w:rsid w:val="00AC04C6"/>
  </w:style>
  <w:style w:type="character" w:customStyle="1" w:styleId="Domylnaczcionkaakapitu3">
    <w:name w:val="Domyślna czcionka akapitu3"/>
    <w:rsid w:val="00AC04C6"/>
  </w:style>
  <w:style w:type="character" w:customStyle="1" w:styleId="WW-Absatz-Standardschriftart">
    <w:name w:val="WW-Absatz-Standardschriftart"/>
    <w:rsid w:val="00AC04C6"/>
  </w:style>
  <w:style w:type="character" w:customStyle="1" w:styleId="WW8Num17z0">
    <w:name w:val="WW8Num17z0"/>
    <w:rsid w:val="00AC04C6"/>
    <w:rPr>
      <w:color w:val="auto"/>
    </w:rPr>
  </w:style>
  <w:style w:type="character" w:customStyle="1" w:styleId="Domylnaczcionkaakapitu2">
    <w:name w:val="Domyślna czcionka akapitu2"/>
    <w:rsid w:val="00AC04C6"/>
  </w:style>
  <w:style w:type="character" w:customStyle="1" w:styleId="WW8Num22z0">
    <w:name w:val="WW8Num22z0"/>
    <w:rsid w:val="00AC04C6"/>
  </w:style>
  <w:style w:type="character" w:customStyle="1" w:styleId="WW8Num23z0">
    <w:name w:val="WW8Num23z0"/>
    <w:rsid w:val="00AC04C6"/>
    <w:rPr>
      <w:rFonts w:ascii="Symbol" w:hAnsi="Symbol" w:cs="Symbol"/>
    </w:rPr>
  </w:style>
  <w:style w:type="character" w:customStyle="1" w:styleId="WW8Num23z1">
    <w:name w:val="WW8Num23z1"/>
    <w:rsid w:val="00AC04C6"/>
    <w:rPr>
      <w:rFonts w:ascii="Courier New" w:hAnsi="Courier New" w:cs="Courier New"/>
    </w:rPr>
  </w:style>
  <w:style w:type="character" w:customStyle="1" w:styleId="WW8Num23z2">
    <w:name w:val="WW8Num23z2"/>
    <w:rsid w:val="00AC04C6"/>
    <w:rPr>
      <w:rFonts w:ascii="Wingdings" w:hAnsi="Wingdings" w:cs="Wingdings"/>
    </w:rPr>
  </w:style>
  <w:style w:type="character" w:customStyle="1" w:styleId="WW8Num24z0">
    <w:name w:val="WW8Num24z0"/>
    <w:rsid w:val="00AC04C6"/>
    <w:rPr>
      <w:rFonts w:ascii="Symbol" w:hAnsi="Symbol" w:cs="Symbol"/>
    </w:rPr>
  </w:style>
  <w:style w:type="character" w:customStyle="1" w:styleId="WW8Num24z1">
    <w:name w:val="WW8Num24z1"/>
    <w:rsid w:val="00AC04C6"/>
    <w:rPr>
      <w:rFonts w:ascii="Courier New" w:hAnsi="Courier New" w:cs="Courier New"/>
    </w:rPr>
  </w:style>
  <w:style w:type="character" w:customStyle="1" w:styleId="WW8Num24z2">
    <w:name w:val="WW8Num24z2"/>
    <w:rsid w:val="00AC04C6"/>
    <w:rPr>
      <w:rFonts w:ascii="Wingdings" w:hAnsi="Wingdings" w:cs="Wingdings"/>
    </w:rPr>
  </w:style>
  <w:style w:type="character" w:customStyle="1" w:styleId="WW8Num25z0">
    <w:name w:val="WW8Num25z0"/>
    <w:rsid w:val="00AC04C6"/>
  </w:style>
  <w:style w:type="character" w:customStyle="1" w:styleId="WW8Num34z0">
    <w:name w:val="WW8Num34z0"/>
    <w:rsid w:val="00AC04C6"/>
    <w:rPr>
      <w:sz w:val="22"/>
      <w:szCs w:val="22"/>
    </w:rPr>
  </w:style>
  <w:style w:type="character" w:customStyle="1" w:styleId="WW8Num37z0">
    <w:name w:val="WW8Num37z0"/>
    <w:rsid w:val="00AC04C6"/>
  </w:style>
  <w:style w:type="character" w:customStyle="1" w:styleId="WW8Num39z0">
    <w:name w:val="WW8Num39z0"/>
    <w:rsid w:val="00AC04C6"/>
  </w:style>
  <w:style w:type="character" w:customStyle="1" w:styleId="Domylnaczcionkaakapitu1">
    <w:name w:val="Domyślna czcionka akapitu1"/>
    <w:rsid w:val="00AC04C6"/>
  </w:style>
  <w:style w:type="character" w:customStyle="1" w:styleId="ZnakZnak2">
    <w:name w:val="Znak Znak2"/>
    <w:rsid w:val="00AC04C6"/>
    <w:rPr>
      <w:rFonts w:ascii="Times New Roman" w:hAnsi="Times New Roman" w:cs="Times New Roman"/>
      <w:sz w:val="28"/>
      <w:szCs w:val="28"/>
    </w:rPr>
  </w:style>
  <w:style w:type="character" w:customStyle="1" w:styleId="ZnakZnak1">
    <w:name w:val="Znak Znak1"/>
    <w:rsid w:val="00AC04C6"/>
    <w:rPr>
      <w:rFonts w:ascii="Tahoma" w:hAnsi="Tahoma" w:cs="Tahoma"/>
      <w:kern w:val="1"/>
      <w:sz w:val="16"/>
      <w:szCs w:val="16"/>
    </w:rPr>
  </w:style>
  <w:style w:type="character" w:customStyle="1" w:styleId="ZnakZnak">
    <w:name w:val="Znak Znak"/>
    <w:rsid w:val="00AC04C6"/>
    <w:rPr>
      <w:rFonts w:ascii="Times New Roman" w:hAnsi="Times New Roman" w:cs="Times New Roman"/>
      <w:color w:val="000000"/>
      <w:sz w:val="24"/>
      <w:szCs w:val="24"/>
      <w:lang w:val="en-US" w:eastAsia="en-US"/>
    </w:rPr>
  </w:style>
  <w:style w:type="character" w:customStyle="1" w:styleId="Znakiprzypiswkocowych">
    <w:name w:val="Znaki przypisów końcowych"/>
    <w:rsid w:val="00AC04C6"/>
    <w:rPr>
      <w:vertAlign w:val="superscript"/>
    </w:rPr>
  </w:style>
  <w:style w:type="character" w:customStyle="1" w:styleId="Znakinumeracji">
    <w:name w:val="Znaki numeracji"/>
    <w:rsid w:val="00AC04C6"/>
  </w:style>
  <w:style w:type="character" w:customStyle="1" w:styleId="WW8Num31z1">
    <w:name w:val="WW8Num31z1"/>
    <w:rsid w:val="00AC04C6"/>
    <w:rPr>
      <w:rFonts w:ascii="Verdana" w:hAnsi="Verdana" w:cs="Verdana"/>
    </w:rPr>
  </w:style>
  <w:style w:type="character" w:customStyle="1" w:styleId="WW8Num43z1">
    <w:name w:val="WW8Num43z1"/>
    <w:rsid w:val="00AC04C6"/>
    <w:rPr>
      <w:rFonts w:ascii="Times New Roman" w:hAnsi="Times New Roman" w:cs="Times New Roman"/>
    </w:rPr>
  </w:style>
  <w:style w:type="paragraph" w:customStyle="1" w:styleId="Nagwek4">
    <w:name w:val="Nagłówek4"/>
    <w:basedOn w:val="Normalny"/>
    <w:next w:val="Tekstpodstawowy"/>
    <w:rsid w:val="00AC04C6"/>
    <w:pPr>
      <w:keepNext/>
      <w:widowControl w:val="0"/>
      <w:suppressAutoHyphens/>
      <w:spacing w:before="240" w:after="120"/>
    </w:pPr>
    <w:rPr>
      <w:rFonts w:ascii="Arial" w:eastAsia="MS Mincho" w:hAnsi="Arial" w:cs="Arial"/>
      <w:kern w:val="1"/>
      <w:sz w:val="28"/>
      <w:szCs w:val="28"/>
      <w:lang w:eastAsia="ar-SA"/>
    </w:rPr>
  </w:style>
  <w:style w:type="paragraph" w:styleId="Lista">
    <w:name w:val="List"/>
    <w:basedOn w:val="Tekstpodstawowy"/>
    <w:rsid w:val="00AC04C6"/>
    <w:pPr>
      <w:spacing w:line="360" w:lineRule="auto"/>
      <w:jc w:val="both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odpis4">
    <w:name w:val="Podpis4"/>
    <w:basedOn w:val="Normalny"/>
    <w:rsid w:val="00AC04C6"/>
    <w:pPr>
      <w:widowControl w:val="0"/>
      <w:suppressLineNumbers/>
      <w:suppressAutoHyphens/>
      <w:spacing w:before="120" w:after="120"/>
    </w:pPr>
    <w:rPr>
      <w:i/>
      <w:iCs/>
      <w:kern w:val="1"/>
      <w:lang w:eastAsia="ar-SA"/>
    </w:rPr>
  </w:style>
  <w:style w:type="paragraph" w:customStyle="1" w:styleId="Indeks">
    <w:name w:val="Indeks"/>
    <w:basedOn w:val="Normalny"/>
    <w:rsid w:val="00AC04C6"/>
    <w:pPr>
      <w:widowControl w:val="0"/>
      <w:suppressLineNumbers/>
      <w:suppressAutoHyphens/>
    </w:pPr>
    <w:rPr>
      <w:kern w:val="1"/>
      <w:lang w:eastAsia="ar-SA"/>
    </w:rPr>
  </w:style>
  <w:style w:type="paragraph" w:customStyle="1" w:styleId="Nagwek30">
    <w:name w:val="Nagłówek3"/>
    <w:basedOn w:val="Normalny"/>
    <w:next w:val="Tekstpodstawowy"/>
    <w:rsid w:val="00AC04C6"/>
    <w:pPr>
      <w:keepNext/>
      <w:widowControl w:val="0"/>
      <w:suppressAutoHyphens/>
      <w:spacing w:before="240" w:after="120"/>
    </w:pPr>
    <w:rPr>
      <w:rFonts w:ascii="Arial" w:eastAsia="MS Mincho" w:hAnsi="Arial" w:cs="Arial"/>
      <w:kern w:val="1"/>
      <w:sz w:val="28"/>
      <w:szCs w:val="28"/>
      <w:lang w:eastAsia="ar-SA"/>
    </w:rPr>
  </w:style>
  <w:style w:type="paragraph" w:customStyle="1" w:styleId="Podpis3">
    <w:name w:val="Podpis3"/>
    <w:basedOn w:val="Normalny"/>
    <w:rsid w:val="00AC04C6"/>
    <w:pPr>
      <w:widowControl w:val="0"/>
      <w:suppressLineNumbers/>
      <w:suppressAutoHyphens/>
      <w:spacing w:before="120" w:after="120"/>
    </w:pPr>
    <w:rPr>
      <w:i/>
      <w:iCs/>
      <w:kern w:val="1"/>
      <w:lang w:eastAsia="ar-SA"/>
    </w:rPr>
  </w:style>
  <w:style w:type="paragraph" w:customStyle="1" w:styleId="Nagwek2">
    <w:name w:val="Nagłówek2"/>
    <w:basedOn w:val="Normalny"/>
    <w:next w:val="Tekstpodstawowy"/>
    <w:rsid w:val="00AC04C6"/>
    <w:pPr>
      <w:keepNext/>
      <w:widowControl w:val="0"/>
      <w:suppressAutoHyphens/>
      <w:spacing w:before="240" w:after="120"/>
    </w:pPr>
    <w:rPr>
      <w:rFonts w:ascii="Arial" w:eastAsia="MS Mincho" w:hAnsi="Arial" w:cs="Arial"/>
      <w:kern w:val="1"/>
      <w:sz w:val="28"/>
      <w:szCs w:val="28"/>
      <w:lang w:eastAsia="ar-SA"/>
    </w:rPr>
  </w:style>
  <w:style w:type="paragraph" w:customStyle="1" w:styleId="Podpis2">
    <w:name w:val="Podpis2"/>
    <w:basedOn w:val="Normalny"/>
    <w:rsid w:val="00AC04C6"/>
    <w:pPr>
      <w:widowControl w:val="0"/>
      <w:suppressLineNumbers/>
      <w:suppressAutoHyphens/>
      <w:spacing w:before="120" w:after="120"/>
    </w:pPr>
    <w:rPr>
      <w:i/>
      <w:iCs/>
      <w:kern w:val="1"/>
      <w:lang w:eastAsia="ar-SA"/>
    </w:rPr>
  </w:style>
  <w:style w:type="paragraph" w:customStyle="1" w:styleId="Nagwek1">
    <w:name w:val="Nagłówek1"/>
    <w:basedOn w:val="Normalny"/>
    <w:next w:val="Tekstpodstawowy"/>
    <w:rsid w:val="00AC04C6"/>
    <w:pPr>
      <w:keepNext/>
      <w:widowControl w:val="0"/>
      <w:suppressAutoHyphens/>
      <w:spacing w:before="240" w:after="120"/>
    </w:pPr>
    <w:rPr>
      <w:rFonts w:ascii="Arial" w:eastAsia="MS Mincho" w:hAnsi="Arial" w:cs="Arial"/>
      <w:kern w:val="1"/>
      <w:sz w:val="28"/>
      <w:szCs w:val="28"/>
      <w:lang w:eastAsia="ar-SA"/>
    </w:rPr>
  </w:style>
  <w:style w:type="paragraph" w:customStyle="1" w:styleId="Podpis1">
    <w:name w:val="Podpis1"/>
    <w:basedOn w:val="Normalny"/>
    <w:rsid w:val="00AC04C6"/>
    <w:pPr>
      <w:widowControl w:val="0"/>
      <w:suppressLineNumbers/>
      <w:suppressAutoHyphens/>
      <w:spacing w:before="120" w:after="120"/>
    </w:pPr>
    <w:rPr>
      <w:i/>
      <w:iCs/>
      <w:kern w:val="1"/>
      <w:lang w:eastAsia="ar-SA"/>
    </w:rPr>
  </w:style>
  <w:style w:type="paragraph" w:customStyle="1" w:styleId="Tekstpodstawowy21">
    <w:name w:val="Tekst podstawowy 21"/>
    <w:basedOn w:val="Normalny"/>
    <w:rsid w:val="00AC04C6"/>
    <w:pPr>
      <w:widowControl w:val="0"/>
      <w:suppressAutoHyphens/>
      <w:spacing w:after="120" w:line="480" w:lineRule="auto"/>
    </w:pPr>
    <w:rPr>
      <w:kern w:val="1"/>
      <w:lang w:eastAsia="ar-SA"/>
    </w:rPr>
  </w:style>
  <w:style w:type="paragraph" w:customStyle="1" w:styleId="Tekstpodstawowywcity31">
    <w:name w:val="Tekst podstawowy wcięty 31"/>
    <w:basedOn w:val="Normalny"/>
    <w:rsid w:val="00AC04C6"/>
    <w:pPr>
      <w:widowControl w:val="0"/>
      <w:suppressAutoHyphens/>
      <w:ind w:left="340" w:hanging="340"/>
    </w:pPr>
    <w:rPr>
      <w:kern w:val="1"/>
      <w:lang w:eastAsia="ar-SA"/>
    </w:rPr>
  </w:style>
  <w:style w:type="paragraph" w:customStyle="1" w:styleId="Akapitzlist11">
    <w:name w:val="Akapit z listą11"/>
    <w:basedOn w:val="Normalny"/>
    <w:rsid w:val="00AC04C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8D0A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rsid w:val="007D3941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7D3941"/>
    <w:rPr>
      <w:sz w:val="24"/>
      <w:szCs w:val="24"/>
    </w:rPr>
  </w:style>
  <w:style w:type="character" w:customStyle="1" w:styleId="alb">
    <w:name w:val="a_lb"/>
    <w:rsid w:val="00CD6DF7"/>
  </w:style>
  <w:style w:type="character" w:customStyle="1" w:styleId="alb-s">
    <w:name w:val="a_lb-s"/>
    <w:rsid w:val="00CD6DF7"/>
  </w:style>
  <w:style w:type="character" w:styleId="Uwydatnienie">
    <w:name w:val="Emphasis"/>
    <w:uiPriority w:val="20"/>
    <w:qFormat/>
    <w:rsid w:val="00CD6DF7"/>
    <w:rPr>
      <w:i/>
      <w:iCs/>
    </w:rPr>
  </w:style>
  <w:style w:type="paragraph" w:styleId="NormalnyWeb">
    <w:name w:val="Normal (Web)"/>
    <w:basedOn w:val="Normalny"/>
    <w:uiPriority w:val="99"/>
    <w:unhideWhenUsed/>
    <w:rsid w:val="00CD6DF7"/>
    <w:pPr>
      <w:spacing w:before="100" w:beforeAutospacing="1" w:after="100" w:afterAutospacing="1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A2F2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9A2F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5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2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70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8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10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79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37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086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051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461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5924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5566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588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strow.warszawa.lasy.gov.pl/ro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16C53-86DA-4FBD-B6B6-26E6BC59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1588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V – ISTOTNE POSTANOWIENIA UMOWY</vt:lpstr>
    </vt:vector>
  </TitlesOfParts>
  <Company>Centrum Obsługi Zamówień Publicznych</Company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V – ISTOTNE POSTANOWIENIA UMOWY</dc:title>
  <dc:subject/>
  <dc:creator>bchojecka</dc:creator>
  <cp:keywords/>
  <cp:lastModifiedBy>Cezary Stankiewicz</cp:lastModifiedBy>
  <cp:revision>20</cp:revision>
  <cp:lastPrinted>2024-07-12T12:31:00Z</cp:lastPrinted>
  <dcterms:created xsi:type="dcterms:W3CDTF">2024-07-11T06:09:00Z</dcterms:created>
  <dcterms:modified xsi:type="dcterms:W3CDTF">2024-07-12T12:31:00Z</dcterms:modified>
</cp:coreProperties>
</file>